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40C2" w:rsidRPr="0009731C" w:rsidRDefault="00C27555" w:rsidP="006640C2">
      <w:pPr>
        <w:pStyle w:val="a9"/>
        <w:ind w:left="-567" w:right="-1"/>
        <w:rPr>
          <w:b w:val="0"/>
          <w:szCs w:val="28"/>
        </w:rPr>
      </w:pPr>
      <w:r>
        <w:rPr>
          <w:b w:val="0"/>
          <w:noProof/>
          <w:szCs w:val="28"/>
          <w:lang w:eastAsia="ru-RU"/>
        </w:rPr>
        <w:drawing>
          <wp:inline distT="0" distB="0" distL="0" distR="0">
            <wp:extent cx="798195" cy="812165"/>
            <wp:effectExtent l="19050" t="0" r="1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8195" cy="8121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640C2" w:rsidRPr="0009731C" w:rsidRDefault="006640C2" w:rsidP="006640C2">
      <w:pPr>
        <w:pStyle w:val="a9"/>
        <w:ind w:left="-567" w:right="-1"/>
        <w:rPr>
          <w:b w:val="0"/>
          <w:szCs w:val="28"/>
        </w:rPr>
      </w:pPr>
    </w:p>
    <w:p w:rsidR="006640C2" w:rsidRPr="0009731C" w:rsidRDefault="006640C2" w:rsidP="006640C2">
      <w:pPr>
        <w:pStyle w:val="a9"/>
        <w:ind w:left="-567" w:right="-1"/>
        <w:rPr>
          <w:szCs w:val="28"/>
        </w:rPr>
      </w:pPr>
      <w:r w:rsidRPr="0009731C">
        <w:rPr>
          <w:szCs w:val="28"/>
        </w:rPr>
        <w:t>МИНИСТ</w:t>
      </w:r>
      <w:r w:rsidRPr="0009731C">
        <w:rPr>
          <w:caps/>
          <w:szCs w:val="28"/>
        </w:rPr>
        <w:t>е</w:t>
      </w:r>
      <w:r w:rsidRPr="0009731C">
        <w:rPr>
          <w:szCs w:val="28"/>
        </w:rPr>
        <w:t>Р</w:t>
      </w:r>
      <w:r w:rsidRPr="0009731C">
        <w:rPr>
          <w:caps/>
          <w:szCs w:val="28"/>
        </w:rPr>
        <w:t>ство</w:t>
      </w:r>
      <w:r w:rsidRPr="0009731C">
        <w:rPr>
          <w:szCs w:val="28"/>
        </w:rPr>
        <w:t xml:space="preserve"> </w:t>
      </w:r>
      <w:r w:rsidRPr="0009731C">
        <w:rPr>
          <w:caps/>
          <w:szCs w:val="28"/>
        </w:rPr>
        <w:t>здравоохранения</w:t>
      </w:r>
    </w:p>
    <w:p w:rsidR="006640C2" w:rsidRPr="0009731C" w:rsidRDefault="006640C2" w:rsidP="006640C2">
      <w:pPr>
        <w:pStyle w:val="a9"/>
        <w:ind w:left="-567" w:right="-1"/>
        <w:rPr>
          <w:szCs w:val="28"/>
        </w:rPr>
      </w:pPr>
      <w:r w:rsidRPr="0009731C">
        <w:rPr>
          <w:szCs w:val="28"/>
        </w:rPr>
        <w:t>ЗАБАЙКАЛЬСКОГО КРАЯ</w:t>
      </w:r>
    </w:p>
    <w:p w:rsidR="006640C2" w:rsidRPr="0009731C" w:rsidRDefault="006640C2" w:rsidP="006640C2">
      <w:pPr>
        <w:jc w:val="center"/>
        <w:rPr>
          <w:b/>
          <w:sz w:val="28"/>
          <w:szCs w:val="28"/>
        </w:rPr>
      </w:pPr>
    </w:p>
    <w:p w:rsidR="006640C2" w:rsidRPr="0009731C" w:rsidRDefault="006640C2" w:rsidP="006640C2">
      <w:pPr>
        <w:pStyle w:val="aa"/>
        <w:ind w:left="-567"/>
        <w:rPr>
          <w:caps/>
          <w:sz w:val="28"/>
          <w:szCs w:val="28"/>
        </w:rPr>
      </w:pPr>
      <w:r w:rsidRPr="0009731C">
        <w:rPr>
          <w:caps/>
          <w:sz w:val="28"/>
          <w:szCs w:val="28"/>
        </w:rPr>
        <w:t>ПРИКАЗ</w:t>
      </w:r>
    </w:p>
    <w:p w:rsidR="006640C2" w:rsidRPr="0009731C" w:rsidRDefault="006640C2" w:rsidP="006640C2">
      <w:pPr>
        <w:pStyle w:val="aa"/>
        <w:rPr>
          <w:sz w:val="28"/>
          <w:szCs w:val="28"/>
        </w:rPr>
      </w:pPr>
    </w:p>
    <w:tbl>
      <w:tblPr>
        <w:tblW w:w="0" w:type="auto"/>
        <w:jc w:val="right"/>
        <w:tblInd w:w="-2442" w:type="dxa"/>
        <w:tblLook w:val="0000" w:firstRow="0" w:lastRow="0" w:firstColumn="0" w:lastColumn="0" w:noHBand="0" w:noVBand="0"/>
      </w:tblPr>
      <w:tblGrid>
        <w:gridCol w:w="7659"/>
        <w:gridCol w:w="1802"/>
      </w:tblGrid>
      <w:tr w:rsidR="00B45DD9" w:rsidRPr="0009731C" w:rsidTr="006D4548">
        <w:trPr>
          <w:jc w:val="right"/>
        </w:trPr>
        <w:tc>
          <w:tcPr>
            <w:tcW w:w="7659" w:type="dxa"/>
          </w:tcPr>
          <w:p w:rsidR="00B45DD9" w:rsidRPr="002828AC" w:rsidRDefault="002828AC" w:rsidP="006D4548">
            <w:pPr>
              <w:pStyle w:val="aa"/>
              <w:jc w:val="left"/>
              <w:rPr>
                <w:sz w:val="28"/>
                <w:szCs w:val="28"/>
              </w:rPr>
            </w:pPr>
            <w:r w:rsidRPr="002828AC">
              <w:rPr>
                <w:sz w:val="28"/>
                <w:szCs w:val="28"/>
              </w:rPr>
              <w:t>04.09.2017г</w:t>
            </w:r>
          </w:p>
        </w:tc>
        <w:tc>
          <w:tcPr>
            <w:tcW w:w="1802" w:type="dxa"/>
          </w:tcPr>
          <w:p w:rsidR="00B45DD9" w:rsidRPr="002828AC" w:rsidRDefault="002828AC" w:rsidP="006640C2">
            <w:pPr>
              <w:pStyle w:val="aa"/>
              <w:jc w:val="left"/>
              <w:rPr>
                <w:bCs/>
                <w:sz w:val="28"/>
                <w:szCs w:val="28"/>
              </w:rPr>
            </w:pPr>
            <w:r w:rsidRPr="002828AC">
              <w:rPr>
                <w:bCs/>
                <w:sz w:val="28"/>
                <w:szCs w:val="28"/>
              </w:rPr>
              <w:t>424</w:t>
            </w:r>
          </w:p>
        </w:tc>
      </w:tr>
    </w:tbl>
    <w:p w:rsidR="00B45DD9" w:rsidRPr="00296EAE" w:rsidRDefault="00B45DD9" w:rsidP="00B45DD9">
      <w:pPr>
        <w:ind w:left="-567"/>
        <w:jc w:val="center"/>
        <w:rPr>
          <w:sz w:val="28"/>
          <w:szCs w:val="28"/>
        </w:rPr>
      </w:pPr>
      <w:r w:rsidRPr="00296EAE">
        <w:rPr>
          <w:sz w:val="28"/>
          <w:szCs w:val="28"/>
        </w:rPr>
        <w:t>г. Чита</w:t>
      </w:r>
    </w:p>
    <w:p w:rsidR="00B45DD9" w:rsidRDefault="00B45DD9" w:rsidP="00B45DD9">
      <w:pPr>
        <w:rPr>
          <w:sz w:val="28"/>
          <w:szCs w:val="28"/>
        </w:rPr>
      </w:pPr>
    </w:p>
    <w:p w:rsidR="00B45DD9" w:rsidRPr="002238B3" w:rsidRDefault="00B45DD9" w:rsidP="00B45DD9">
      <w:pPr>
        <w:jc w:val="center"/>
        <w:rPr>
          <w:sz w:val="28"/>
          <w:szCs w:val="28"/>
        </w:rPr>
      </w:pPr>
    </w:p>
    <w:p w:rsidR="00B45DD9" w:rsidRPr="002238B3" w:rsidRDefault="00B45DD9" w:rsidP="00B45DD9">
      <w:pPr>
        <w:jc w:val="center"/>
        <w:rPr>
          <w:bCs/>
          <w:sz w:val="28"/>
          <w:szCs w:val="28"/>
        </w:rPr>
      </w:pPr>
      <w:bookmarkStart w:id="0" w:name="_GoBack"/>
      <w:bookmarkEnd w:id="0"/>
    </w:p>
    <w:p w:rsidR="00B45DD9" w:rsidRPr="002238B3" w:rsidRDefault="00B45DD9" w:rsidP="00B45DD9">
      <w:pPr>
        <w:rPr>
          <w:bCs/>
          <w:sz w:val="28"/>
          <w:szCs w:val="28"/>
        </w:rPr>
      </w:pPr>
      <w:r w:rsidRPr="002238B3">
        <w:rPr>
          <w:bCs/>
          <w:sz w:val="28"/>
          <w:szCs w:val="28"/>
        </w:rPr>
        <w:t xml:space="preserve">О переоформлении лицензии </w:t>
      </w:r>
    </w:p>
    <w:p w:rsidR="00B45DD9" w:rsidRPr="002238B3" w:rsidRDefault="00B45DD9" w:rsidP="00B45DD9">
      <w:pPr>
        <w:rPr>
          <w:bCs/>
          <w:sz w:val="28"/>
          <w:szCs w:val="28"/>
        </w:rPr>
      </w:pPr>
      <w:r w:rsidRPr="002238B3">
        <w:rPr>
          <w:bCs/>
          <w:sz w:val="28"/>
          <w:szCs w:val="28"/>
        </w:rPr>
        <w:t>на медицинскую деятельность</w:t>
      </w:r>
    </w:p>
    <w:p w:rsidR="00B45DD9" w:rsidRPr="002238B3" w:rsidRDefault="00B45DD9" w:rsidP="00B45DD9">
      <w:pPr>
        <w:rPr>
          <w:bCs/>
          <w:sz w:val="28"/>
          <w:szCs w:val="28"/>
        </w:rPr>
      </w:pPr>
    </w:p>
    <w:p w:rsidR="006640C2" w:rsidRDefault="00B45DD9" w:rsidP="00D7106D">
      <w:pPr>
        <w:ind w:firstLine="567"/>
        <w:jc w:val="both"/>
        <w:rPr>
          <w:sz w:val="28"/>
          <w:szCs w:val="28"/>
        </w:rPr>
      </w:pPr>
      <w:proofErr w:type="gramStart"/>
      <w:r w:rsidRPr="002238B3">
        <w:rPr>
          <w:sz w:val="28"/>
          <w:szCs w:val="28"/>
        </w:rPr>
        <w:t xml:space="preserve">В соответствии со статьей 18 </w:t>
      </w:r>
      <w:r w:rsidR="00DC4E39">
        <w:rPr>
          <w:sz w:val="28"/>
          <w:szCs w:val="28"/>
        </w:rPr>
        <w:t>Федерального закона от 04 мая 201</w:t>
      </w:r>
      <w:r w:rsidRPr="002238B3">
        <w:rPr>
          <w:sz w:val="28"/>
          <w:szCs w:val="28"/>
        </w:rPr>
        <w:t>1</w:t>
      </w:r>
      <w:r w:rsidR="00DC4E39">
        <w:rPr>
          <w:sz w:val="28"/>
          <w:szCs w:val="28"/>
        </w:rPr>
        <w:t xml:space="preserve"> </w:t>
      </w:r>
      <w:r w:rsidR="003B6CBB">
        <w:rPr>
          <w:sz w:val="28"/>
          <w:szCs w:val="28"/>
        </w:rPr>
        <w:t>года</w:t>
      </w:r>
      <w:r w:rsidRPr="002238B3">
        <w:rPr>
          <w:sz w:val="28"/>
          <w:szCs w:val="28"/>
        </w:rPr>
        <w:t xml:space="preserve"> № 99-ФЗ «О лицензировании отдельных видов деятельности», Постановлением Правитель</w:t>
      </w:r>
      <w:r w:rsidR="00DC4E39">
        <w:rPr>
          <w:sz w:val="28"/>
          <w:szCs w:val="28"/>
        </w:rPr>
        <w:t>ства Российской Федерации от 16 апреля</w:t>
      </w:r>
      <w:r w:rsidR="00DC4E39" w:rsidRPr="002238B3">
        <w:rPr>
          <w:sz w:val="28"/>
          <w:szCs w:val="28"/>
        </w:rPr>
        <w:t xml:space="preserve"> </w:t>
      </w:r>
      <w:r w:rsidRPr="002238B3">
        <w:rPr>
          <w:sz w:val="28"/>
          <w:szCs w:val="28"/>
        </w:rPr>
        <w:t>2012</w:t>
      </w:r>
      <w:r w:rsidR="00DC4E39">
        <w:rPr>
          <w:sz w:val="28"/>
          <w:szCs w:val="28"/>
        </w:rPr>
        <w:t xml:space="preserve"> </w:t>
      </w:r>
      <w:r w:rsidR="003B6CBB">
        <w:rPr>
          <w:sz w:val="28"/>
          <w:szCs w:val="28"/>
        </w:rPr>
        <w:t>года</w:t>
      </w:r>
      <w:r w:rsidRPr="002238B3">
        <w:rPr>
          <w:sz w:val="28"/>
          <w:szCs w:val="28"/>
        </w:rPr>
        <w:t xml:space="preserve"> № 291 «О лицензировании медицинской деятельности (за исключением указанной деятельности, осуществляемой медицинскими организациями и другими организациями, входящими в частную систему здравоохранения, на территории инновационного центра «Сколково»), Положением о Министерстве здра</w:t>
      </w:r>
      <w:r w:rsidR="00DC4E39">
        <w:rPr>
          <w:sz w:val="28"/>
          <w:szCs w:val="28"/>
        </w:rPr>
        <w:t>воохранения Забайкальского края</w:t>
      </w:r>
      <w:proofErr w:type="gramEnd"/>
    </w:p>
    <w:p w:rsidR="00B45DD9" w:rsidRPr="0009731C" w:rsidRDefault="00B45DD9" w:rsidP="006640C2">
      <w:pPr>
        <w:tabs>
          <w:tab w:val="left" w:pos="2985"/>
        </w:tabs>
        <w:ind w:right="88"/>
        <w:jc w:val="both"/>
        <w:rPr>
          <w:sz w:val="28"/>
          <w:szCs w:val="28"/>
        </w:rPr>
      </w:pPr>
    </w:p>
    <w:p w:rsidR="006640C2" w:rsidRPr="0009731C" w:rsidRDefault="006640C2" w:rsidP="006640C2">
      <w:pPr>
        <w:tabs>
          <w:tab w:val="left" w:pos="2985"/>
        </w:tabs>
        <w:ind w:right="88"/>
        <w:jc w:val="both"/>
        <w:rPr>
          <w:b/>
          <w:sz w:val="28"/>
          <w:szCs w:val="28"/>
        </w:rPr>
      </w:pPr>
      <w:proofErr w:type="gramStart"/>
      <w:r w:rsidRPr="0009731C">
        <w:rPr>
          <w:b/>
          <w:sz w:val="28"/>
          <w:szCs w:val="28"/>
        </w:rPr>
        <w:t>п</w:t>
      </w:r>
      <w:proofErr w:type="gramEnd"/>
      <w:r w:rsidRPr="0009731C">
        <w:rPr>
          <w:b/>
          <w:sz w:val="28"/>
          <w:szCs w:val="28"/>
        </w:rPr>
        <w:t xml:space="preserve"> р и к а з ы в а ю :</w:t>
      </w:r>
    </w:p>
    <w:p w:rsidR="006E4E57" w:rsidRPr="0009731C" w:rsidRDefault="006E4E57" w:rsidP="006E4E57">
      <w:pPr>
        <w:rPr>
          <w:sz w:val="28"/>
          <w:szCs w:val="28"/>
        </w:rPr>
      </w:pPr>
    </w:p>
    <w:p w:rsidR="00B1426E" w:rsidRPr="00B45DD9" w:rsidRDefault="003E28B9" w:rsidP="00D7106D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09731C">
        <w:rPr>
          <w:sz w:val="28"/>
          <w:szCs w:val="28"/>
        </w:rPr>
        <w:t>1. Переоформить лицензию на осуществление медицинской деятельности №</w:t>
      </w:r>
      <w:r w:rsidR="006868A5" w:rsidRPr="0009731C">
        <w:rPr>
          <w:sz w:val="28"/>
          <w:szCs w:val="28"/>
        </w:rPr>
        <w:t xml:space="preserve"> ЛО-75-01-000</w:t>
      </w:r>
      <w:r w:rsidR="003B6CBB">
        <w:rPr>
          <w:sz w:val="28"/>
          <w:szCs w:val="28"/>
        </w:rPr>
        <w:t>950</w:t>
      </w:r>
      <w:r w:rsidR="00DC4E39">
        <w:rPr>
          <w:sz w:val="28"/>
          <w:szCs w:val="28"/>
        </w:rPr>
        <w:t xml:space="preserve"> от </w:t>
      </w:r>
      <w:r w:rsidR="003B6CBB">
        <w:rPr>
          <w:sz w:val="28"/>
          <w:szCs w:val="28"/>
        </w:rPr>
        <w:t>12</w:t>
      </w:r>
      <w:r w:rsidR="00DC4E39">
        <w:rPr>
          <w:sz w:val="28"/>
          <w:szCs w:val="28"/>
        </w:rPr>
        <w:t xml:space="preserve"> </w:t>
      </w:r>
      <w:r w:rsidR="003B6CBB">
        <w:rPr>
          <w:sz w:val="28"/>
          <w:szCs w:val="28"/>
        </w:rPr>
        <w:t>марта</w:t>
      </w:r>
      <w:r w:rsidR="00DC4E39">
        <w:rPr>
          <w:sz w:val="28"/>
          <w:szCs w:val="28"/>
        </w:rPr>
        <w:t xml:space="preserve"> </w:t>
      </w:r>
      <w:r w:rsidR="003B6CBB">
        <w:rPr>
          <w:sz w:val="28"/>
          <w:szCs w:val="28"/>
        </w:rPr>
        <w:t>2015</w:t>
      </w:r>
      <w:r w:rsidR="00B45DD9">
        <w:rPr>
          <w:sz w:val="28"/>
          <w:szCs w:val="28"/>
        </w:rPr>
        <w:t xml:space="preserve"> </w:t>
      </w:r>
      <w:r w:rsidR="003B6CBB">
        <w:rPr>
          <w:sz w:val="28"/>
          <w:szCs w:val="28"/>
        </w:rPr>
        <w:t>года предоставленную</w:t>
      </w:r>
      <w:r w:rsidRPr="0009731C">
        <w:rPr>
          <w:sz w:val="28"/>
          <w:szCs w:val="28"/>
        </w:rPr>
        <w:t xml:space="preserve"> Министерством здра</w:t>
      </w:r>
      <w:r w:rsidR="003B6CBB">
        <w:rPr>
          <w:sz w:val="28"/>
          <w:szCs w:val="28"/>
        </w:rPr>
        <w:t>воохранения Забайкальского края</w:t>
      </w:r>
      <w:r w:rsidRPr="0009731C">
        <w:rPr>
          <w:sz w:val="28"/>
          <w:szCs w:val="28"/>
        </w:rPr>
        <w:t xml:space="preserve"> на </w:t>
      </w:r>
      <w:r w:rsidR="001C15F0">
        <w:rPr>
          <w:sz w:val="28"/>
          <w:szCs w:val="28"/>
        </w:rPr>
        <w:t>№ ЛО-75-01-001251</w:t>
      </w:r>
      <w:r w:rsidR="00DC4E39">
        <w:rPr>
          <w:sz w:val="28"/>
          <w:szCs w:val="28"/>
        </w:rPr>
        <w:t xml:space="preserve"> с </w:t>
      </w:r>
      <w:r w:rsidR="001C15F0">
        <w:rPr>
          <w:sz w:val="28"/>
          <w:szCs w:val="28"/>
        </w:rPr>
        <w:t>04 сентября</w:t>
      </w:r>
      <w:r w:rsidR="00DC4E39">
        <w:rPr>
          <w:sz w:val="28"/>
          <w:szCs w:val="28"/>
        </w:rPr>
        <w:t xml:space="preserve"> </w:t>
      </w:r>
      <w:r w:rsidR="001C15F0">
        <w:rPr>
          <w:sz w:val="28"/>
          <w:szCs w:val="28"/>
        </w:rPr>
        <w:t>2017</w:t>
      </w:r>
      <w:r w:rsidR="00B45DD9">
        <w:rPr>
          <w:sz w:val="28"/>
          <w:szCs w:val="28"/>
        </w:rPr>
        <w:t xml:space="preserve"> </w:t>
      </w:r>
      <w:r w:rsidR="001C15F0">
        <w:rPr>
          <w:sz w:val="28"/>
          <w:szCs w:val="28"/>
        </w:rPr>
        <w:t>года</w:t>
      </w:r>
      <w:r w:rsidRPr="00B45DD9">
        <w:rPr>
          <w:sz w:val="28"/>
          <w:szCs w:val="28"/>
        </w:rPr>
        <w:t xml:space="preserve"> </w:t>
      </w:r>
      <w:r w:rsidRPr="0009731C">
        <w:rPr>
          <w:sz w:val="28"/>
          <w:szCs w:val="28"/>
        </w:rPr>
        <w:t>с бессрочным сроком действия на осущест</w:t>
      </w:r>
      <w:r w:rsidR="003B6CBB">
        <w:rPr>
          <w:sz w:val="28"/>
          <w:szCs w:val="28"/>
        </w:rPr>
        <w:t>вление медицинской деятельности</w:t>
      </w:r>
      <w:r w:rsidRPr="0009731C">
        <w:rPr>
          <w:sz w:val="28"/>
          <w:szCs w:val="28"/>
        </w:rPr>
        <w:t xml:space="preserve"> в связи с изменением </w:t>
      </w:r>
      <w:r w:rsidR="003B6CBB">
        <w:rPr>
          <w:sz w:val="28"/>
          <w:szCs w:val="28"/>
        </w:rPr>
        <w:t xml:space="preserve">перечня </w:t>
      </w:r>
      <w:r w:rsidR="00D7106D" w:rsidRPr="002250E9">
        <w:rPr>
          <w:sz w:val="28"/>
          <w:szCs w:val="28"/>
        </w:rPr>
        <w:t>выполняемых работ, оказываемых услуг, составляющих лицензируемый вид деятельности</w:t>
      </w:r>
      <w:r w:rsidR="003B6CBB">
        <w:rPr>
          <w:sz w:val="28"/>
          <w:szCs w:val="28"/>
        </w:rPr>
        <w:t>, ранее не указанных в лицензии.</w:t>
      </w:r>
    </w:p>
    <w:p w:rsidR="00353F86" w:rsidRPr="0009731C" w:rsidRDefault="00353F86" w:rsidP="00B1426E">
      <w:pPr>
        <w:suppressAutoHyphens w:val="0"/>
        <w:autoSpaceDE w:val="0"/>
        <w:autoSpaceDN w:val="0"/>
        <w:adjustRightInd w:val="0"/>
        <w:jc w:val="both"/>
        <w:rPr>
          <w:sz w:val="27"/>
          <w:szCs w:val="27"/>
        </w:rPr>
      </w:pPr>
    </w:p>
    <w:p w:rsidR="00353F86" w:rsidRPr="0009731C" w:rsidRDefault="00353F86" w:rsidP="00353F86">
      <w:pPr>
        <w:shd w:val="clear" w:color="auto" w:fill="FFFFFF"/>
        <w:tabs>
          <w:tab w:val="left" w:leader="underscore" w:pos="9245"/>
        </w:tabs>
        <w:jc w:val="both"/>
        <w:rPr>
          <w:sz w:val="28"/>
          <w:szCs w:val="28"/>
        </w:rPr>
      </w:pPr>
      <w:r w:rsidRPr="0009731C">
        <w:rPr>
          <w:sz w:val="28"/>
          <w:szCs w:val="28"/>
        </w:rPr>
        <w:t>наименование юридического лица:</w:t>
      </w:r>
    </w:p>
    <w:p w:rsidR="00353F86" w:rsidRPr="0009731C" w:rsidRDefault="00353F86" w:rsidP="00353F86">
      <w:pPr>
        <w:shd w:val="clear" w:color="auto" w:fill="FFFFFF"/>
        <w:tabs>
          <w:tab w:val="left" w:leader="underscore" w:pos="9245"/>
        </w:tabs>
        <w:jc w:val="both"/>
        <w:rPr>
          <w:sz w:val="28"/>
          <w:szCs w:val="28"/>
        </w:rPr>
      </w:pPr>
      <w:r w:rsidRPr="0009731C">
        <w:rPr>
          <w:sz w:val="28"/>
          <w:szCs w:val="28"/>
        </w:rPr>
        <w:t>государственное уч</w:t>
      </w:r>
      <w:r w:rsidR="0053245B">
        <w:rPr>
          <w:sz w:val="28"/>
          <w:szCs w:val="28"/>
        </w:rPr>
        <w:t>реждение здравоохранения «Дульдур</w:t>
      </w:r>
      <w:r w:rsidRPr="0009731C">
        <w:rPr>
          <w:sz w:val="28"/>
          <w:szCs w:val="28"/>
        </w:rPr>
        <w:t xml:space="preserve">гинская </w:t>
      </w:r>
      <w:r w:rsidR="001C15F0">
        <w:rPr>
          <w:sz w:val="28"/>
          <w:szCs w:val="28"/>
        </w:rPr>
        <w:t>центральная районная больница» (</w:t>
      </w:r>
      <w:r w:rsidRPr="0009731C">
        <w:rPr>
          <w:sz w:val="28"/>
          <w:szCs w:val="28"/>
        </w:rPr>
        <w:t>ГУЗ «</w:t>
      </w:r>
      <w:r w:rsidR="0053245B">
        <w:rPr>
          <w:sz w:val="28"/>
          <w:szCs w:val="28"/>
        </w:rPr>
        <w:t>Дульдур</w:t>
      </w:r>
      <w:r w:rsidR="0053245B" w:rsidRPr="0009731C">
        <w:rPr>
          <w:sz w:val="28"/>
          <w:szCs w:val="28"/>
        </w:rPr>
        <w:t>гинская</w:t>
      </w:r>
      <w:r w:rsidRPr="0009731C">
        <w:rPr>
          <w:sz w:val="28"/>
          <w:szCs w:val="28"/>
        </w:rPr>
        <w:t xml:space="preserve"> ЦРБ»</w:t>
      </w:r>
      <w:r w:rsidR="001C15F0">
        <w:rPr>
          <w:sz w:val="28"/>
          <w:szCs w:val="28"/>
        </w:rPr>
        <w:t>)</w:t>
      </w:r>
    </w:p>
    <w:p w:rsidR="00353F86" w:rsidRPr="0009731C" w:rsidRDefault="00353F86" w:rsidP="00353F86">
      <w:pPr>
        <w:shd w:val="clear" w:color="auto" w:fill="FFFFFF"/>
        <w:tabs>
          <w:tab w:val="left" w:leader="underscore" w:pos="9245"/>
        </w:tabs>
        <w:jc w:val="both"/>
        <w:rPr>
          <w:sz w:val="28"/>
          <w:szCs w:val="28"/>
        </w:rPr>
      </w:pPr>
    </w:p>
    <w:p w:rsidR="00353F86" w:rsidRPr="00B45DD9" w:rsidRDefault="00353F86" w:rsidP="00353F86">
      <w:pPr>
        <w:shd w:val="clear" w:color="auto" w:fill="FFFFFF"/>
        <w:tabs>
          <w:tab w:val="left" w:leader="underscore" w:pos="4949"/>
        </w:tabs>
        <w:spacing w:line="278" w:lineRule="exact"/>
        <w:rPr>
          <w:sz w:val="28"/>
          <w:szCs w:val="28"/>
        </w:rPr>
      </w:pPr>
      <w:r w:rsidRPr="0009731C">
        <w:rPr>
          <w:sz w:val="28"/>
          <w:szCs w:val="28"/>
        </w:rPr>
        <w:t xml:space="preserve">юридический адрес: </w:t>
      </w:r>
      <w:r w:rsidR="0053245B">
        <w:rPr>
          <w:sz w:val="28"/>
          <w:szCs w:val="28"/>
        </w:rPr>
        <w:t xml:space="preserve">687200, Забайкальский край, Дульдургинский район, </w:t>
      </w:r>
      <w:proofErr w:type="gramStart"/>
      <w:r w:rsidR="0053245B">
        <w:rPr>
          <w:sz w:val="28"/>
          <w:szCs w:val="28"/>
        </w:rPr>
        <w:t>с</w:t>
      </w:r>
      <w:proofErr w:type="gramEnd"/>
      <w:r w:rsidR="0053245B">
        <w:rPr>
          <w:sz w:val="28"/>
          <w:szCs w:val="28"/>
        </w:rPr>
        <w:t xml:space="preserve">. </w:t>
      </w:r>
      <w:proofErr w:type="gramStart"/>
      <w:r w:rsidR="0053245B">
        <w:rPr>
          <w:sz w:val="28"/>
          <w:szCs w:val="28"/>
        </w:rPr>
        <w:t>Дульдурга</w:t>
      </w:r>
      <w:proofErr w:type="gramEnd"/>
      <w:r w:rsidR="0053245B">
        <w:rPr>
          <w:sz w:val="28"/>
          <w:szCs w:val="28"/>
        </w:rPr>
        <w:t>, ул. 50 лет Октября, 68</w:t>
      </w:r>
    </w:p>
    <w:p w:rsidR="00353F86" w:rsidRPr="0009731C" w:rsidRDefault="00353F86" w:rsidP="00353F86">
      <w:pPr>
        <w:shd w:val="clear" w:color="auto" w:fill="FFFFFF"/>
        <w:tabs>
          <w:tab w:val="left" w:leader="underscore" w:pos="4949"/>
        </w:tabs>
        <w:spacing w:line="278" w:lineRule="exact"/>
        <w:rPr>
          <w:spacing w:val="-2"/>
          <w:sz w:val="28"/>
          <w:szCs w:val="28"/>
        </w:rPr>
      </w:pPr>
    </w:p>
    <w:p w:rsidR="0053245B" w:rsidRPr="0053245B" w:rsidRDefault="00353F86" w:rsidP="0053245B">
      <w:pPr>
        <w:shd w:val="clear" w:color="auto" w:fill="FFFFFF"/>
        <w:tabs>
          <w:tab w:val="left" w:leader="underscore" w:pos="4949"/>
        </w:tabs>
        <w:spacing w:line="278" w:lineRule="exact"/>
        <w:rPr>
          <w:sz w:val="28"/>
          <w:szCs w:val="28"/>
        </w:rPr>
      </w:pPr>
      <w:r w:rsidRPr="0053245B">
        <w:rPr>
          <w:spacing w:val="-2"/>
          <w:sz w:val="28"/>
          <w:szCs w:val="28"/>
        </w:rPr>
        <w:t xml:space="preserve">ОГРН </w:t>
      </w:r>
      <w:r w:rsidR="0053245B" w:rsidRPr="0053245B">
        <w:rPr>
          <w:sz w:val="28"/>
          <w:szCs w:val="28"/>
        </w:rPr>
        <w:t>1068080020678</w:t>
      </w:r>
    </w:p>
    <w:p w:rsidR="00353F86" w:rsidRPr="0053245B" w:rsidRDefault="00353F86" w:rsidP="0053245B">
      <w:pPr>
        <w:shd w:val="clear" w:color="auto" w:fill="FFFFFF"/>
        <w:tabs>
          <w:tab w:val="left" w:leader="underscore" w:pos="4949"/>
        </w:tabs>
        <w:spacing w:line="278" w:lineRule="exact"/>
        <w:rPr>
          <w:sz w:val="28"/>
          <w:szCs w:val="28"/>
        </w:rPr>
      </w:pPr>
      <w:r w:rsidRPr="0053245B">
        <w:rPr>
          <w:spacing w:val="-2"/>
          <w:sz w:val="28"/>
          <w:szCs w:val="28"/>
        </w:rPr>
        <w:t xml:space="preserve">ИНН </w:t>
      </w:r>
      <w:r w:rsidR="0053245B" w:rsidRPr="0053245B">
        <w:rPr>
          <w:sz w:val="28"/>
          <w:szCs w:val="28"/>
        </w:rPr>
        <w:t>8002003001</w:t>
      </w:r>
    </w:p>
    <w:p w:rsidR="00353F86" w:rsidRPr="0009731C" w:rsidRDefault="00353F86" w:rsidP="00353F86">
      <w:pPr>
        <w:jc w:val="center"/>
        <w:rPr>
          <w:sz w:val="28"/>
          <w:szCs w:val="28"/>
        </w:rPr>
      </w:pPr>
      <w:r w:rsidRPr="0009731C">
        <w:rPr>
          <w:sz w:val="28"/>
          <w:szCs w:val="28"/>
        </w:rPr>
        <w:t xml:space="preserve">                                                    </w:t>
      </w:r>
    </w:p>
    <w:p w:rsidR="00353F86" w:rsidRPr="00B45DD9" w:rsidRDefault="00353F86" w:rsidP="00353F86">
      <w:pPr>
        <w:jc w:val="both"/>
        <w:rPr>
          <w:sz w:val="28"/>
          <w:szCs w:val="28"/>
        </w:rPr>
      </w:pPr>
      <w:r w:rsidRPr="00B45DD9">
        <w:rPr>
          <w:sz w:val="28"/>
          <w:szCs w:val="28"/>
        </w:rPr>
        <w:t>Адреса мест осуществления лицензируемых видов деятельности:</w:t>
      </w:r>
    </w:p>
    <w:p w:rsidR="00353F86" w:rsidRPr="0009731C" w:rsidRDefault="00353F86" w:rsidP="00353F86">
      <w:pPr>
        <w:jc w:val="both"/>
        <w:rPr>
          <w:sz w:val="28"/>
          <w:szCs w:val="28"/>
        </w:rPr>
      </w:pPr>
    </w:p>
    <w:p w:rsidR="00FF3D40" w:rsidRDefault="00353F86" w:rsidP="00FF3D40">
      <w:pPr>
        <w:rPr>
          <w:sz w:val="28"/>
          <w:szCs w:val="28"/>
        </w:rPr>
      </w:pPr>
      <w:r w:rsidRPr="00FF3D40">
        <w:rPr>
          <w:sz w:val="28"/>
          <w:szCs w:val="28"/>
        </w:rPr>
        <w:t xml:space="preserve">1. </w:t>
      </w:r>
      <w:r w:rsidR="00FF3D40" w:rsidRPr="00FF3D40">
        <w:rPr>
          <w:sz w:val="28"/>
          <w:szCs w:val="28"/>
        </w:rPr>
        <w:t xml:space="preserve">687200, Забайкальский край, Дульдургинский район, </w:t>
      </w:r>
      <w:proofErr w:type="gramStart"/>
      <w:r w:rsidR="00FF3D40" w:rsidRPr="00FF3D40">
        <w:rPr>
          <w:sz w:val="28"/>
          <w:szCs w:val="28"/>
        </w:rPr>
        <w:t>с</w:t>
      </w:r>
      <w:proofErr w:type="gramEnd"/>
      <w:r w:rsidR="00FF3D40" w:rsidRPr="00FF3D40">
        <w:rPr>
          <w:sz w:val="28"/>
          <w:szCs w:val="28"/>
        </w:rPr>
        <w:t xml:space="preserve">. Дульдурга, </w:t>
      </w:r>
    </w:p>
    <w:p w:rsidR="00353F86" w:rsidRPr="00FF3D40" w:rsidRDefault="00FF3D40" w:rsidP="00FF3D40">
      <w:pPr>
        <w:rPr>
          <w:sz w:val="28"/>
          <w:szCs w:val="28"/>
        </w:rPr>
      </w:pPr>
      <w:r w:rsidRPr="00FF3D40">
        <w:rPr>
          <w:sz w:val="28"/>
          <w:szCs w:val="28"/>
        </w:rPr>
        <w:t>ул.</w:t>
      </w:r>
      <w:r>
        <w:rPr>
          <w:sz w:val="28"/>
          <w:szCs w:val="28"/>
        </w:rPr>
        <w:t xml:space="preserve"> </w:t>
      </w:r>
      <w:r w:rsidRPr="00FF3D40">
        <w:rPr>
          <w:sz w:val="28"/>
          <w:szCs w:val="28"/>
        </w:rPr>
        <w:t>50 лет Октября, 68</w:t>
      </w:r>
    </w:p>
    <w:p w:rsidR="00353F86" w:rsidRPr="00B45DD9" w:rsidRDefault="00353F86" w:rsidP="00C64464">
      <w:pPr>
        <w:widowControl w:val="0"/>
        <w:autoSpaceDE w:val="0"/>
        <w:autoSpaceDN w:val="0"/>
        <w:adjustRightInd w:val="0"/>
        <w:jc w:val="both"/>
        <w:rPr>
          <w:bCs/>
          <w:sz w:val="16"/>
          <w:szCs w:val="16"/>
        </w:rPr>
      </w:pPr>
      <w:proofErr w:type="gramStart"/>
      <w:r w:rsidRPr="0009731C">
        <w:rPr>
          <w:bCs/>
          <w:sz w:val="16"/>
          <w:szCs w:val="16"/>
        </w:rPr>
        <w:t>Приказ от 11 марта 2013 г. № 121н об утверждении требований к организации и выполнению работ (услуг) при оказании первичной медико-санитарной, специализированной (в том числе высокотехнологичной), скорой (в том числе скорой специализированной), паллиативной медицинской помощи, оказании медицинской помощи при санаторно-курортном лечении, при проведении медицинских экспертиз, медицинских осмотров, медицинских освидетельствований и санитарно-противоэпидемических (профилактических) мероприятий в рамках оказания медицинской помощи, при трансплантации (пересадке</w:t>
      </w:r>
      <w:proofErr w:type="gramEnd"/>
      <w:r w:rsidRPr="0009731C">
        <w:rPr>
          <w:bCs/>
          <w:sz w:val="16"/>
          <w:szCs w:val="16"/>
        </w:rPr>
        <w:t xml:space="preserve">) органов и (или) тканей, </w:t>
      </w:r>
      <w:proofErr w:type="gramStart"/>
      <w:r w:rsidRPr="0009731C">
        <w:rPr>
          <w:bCs/>
          <w:sz w:val="16"/>
          <w:szCs w:val="16"/>
        </w:rPr>
        <w:t>обращении</w:t>
      </w:r>
      <w:proofErr w:type="gramEnd"/>
      <w:r w:rsidRPr="0009731C">
        <w:rPr>
          <w:bCs/>
          <w:sz w:val="16"/>
          <w:szCs w:val="16"/>
        </w:rPr>
        <w:t xml:space="preserve"> донорской крови и (или) ее компонентов в медицинских целях.</w:t>
      </w:r>
    </w:p>
    <w:p w:rsidR="00353F86" w:rsidRPr="0009731C" w:rsidRDefault="00353F86" w:rsidP="00353F86">
      <w:pPr>
        <w:rPr>
          <w:sz w:val="28"/>
          <w:szCs w:val="28"/>
        </w:rPr>
      </w:pPr>
      <w:r w:rsidRPr="0009731C">
        <w:rPr>
          <w:sz w:val="28"/>
          <w:szCs w:val="28"/>
        </w:rPr>
        <w:t>Работы (услуги), выполняемые:</w:t>
      </w:r>
    </w:p>
    <w:p w:rsidR="00FF3D40" w:rsidRDefault="00353F86" w:rsidP="00353F86">
      <w:pPr>
        <w:rPr>
          <w:sz w:val="28"/>
          <w:szCs w:val="28"/>
        </w:rPr>
      </w:pPr>
      <w:r w:rsidRPr="0009731C">
        <w:rPr>
          <w:sz w:val="28"/>
          <w:szCs w:val="28"/>
        </w:rPr>
        <w:t>2. При оказании первичной, в том числе доврачебной, врачебной и специализированной, медико-санитарной помощи организуются и выполняются следующие работы (услуги):</w:t>
      </w:r>
      <w:r w:rsidRPr="0009731C">
        <w:rPr>
          <w:sz w:val="28"/>
          <w:szCs w:val="28"/>
        </w:rPr>
        <w:br/>
        <w:t>1) при оказании первичной доврачебной медико-санитарной пом</w:t>
      </w:r>
      <w:r w:rsidR="00112179">
        <w:rPr>
          <w:sz w:val="28"/>
          <w:szCs w:val="28"/>
        </w:rPr>
        <w:t xml:space="preserve">ощи в амбулаторных условиях по: акушерскому делу, </w:t>
      </w:r>
      <w:r w:rsidR="00707246">
        <w:rPr>
          <w:sz w:val="28"/>
          <w:szCs w:val="28"/>
        </w:rPr>
        <w:t xml:space="preserve"> </w:t>
      </w:r>
      <w:r w:rsidRPr="0009731C">
        <w:rPr>
          <w:sz w:val="28"/>
          <w:szCs w:val="28"/>
        </w:rPr>
        <w:t>а</w:t>
      </w:r>
      <w:r w:rsidR="00112179">
        <w:rPr>
          <w:sz w:val="28"/>
          <w:szCs w:val="28"/>
        </w:rPr>
        <w:t xml:space="preserve">нестезиологии и реаниматологии, </w:t>
      </w:r>
      <w:r w:rsidR="00FF3D40">
        <w:rPr>
          <w:sz w:val="28"/>
          <w:szCs w:val="28"/>
        </w:rPr>
        <w:t xml:space="preserve">бактериологии, </w:t>
      </w:r>
      <w:r w:rsidR="00707246">
        <w:rPr>
          <w:sz w:val="28"/>
          <w:szCs w:val="28"/>
        </w:rPr>
        <w:t xml:space="preserve"> </w:t>
      </w:r>
      <w:r w:rsidRPr="0009731C">
        <w:rPr>
          <w:sz w:val="28"/>
          <w:szCs w:val="28"/>
        </w:rPr>
        <w:t>вакцинации (проведению профилактических приви</w:t>
      </w:r>
      <w:r w:rsidR="00112179">
        <w:rPr>
          <w:sz w:val="28"/>
          <w:szCs w:val="28"/>
        </w:rPr>
        <w:t>вок),</w:t>
      </w:r>
      <w:r w:rsidR="00707246">
        <w:rPr>
          <w:sz w:val="28"/>
          <w:szCs w:val="28"/>
        </w:rPr>
        <w:t xml:space="preserve"> </w:t>
      </w:r>
      <w:r w:rsidR="00FF3D40">
        <w:rPr>
          <w:sz w:val="28"/>
          <w:szCs w:val="28"/>
        </w:rPr>
        <w:t>гигиеническому воспитанию,</w:t>
      </w:r>
      <w:r w:rsidR="00707246">
        <w:rPr>
          <w:sz w:val="28"/>
          <w:szCs w:val="28"/>
        </w:rPr>
        <w:t xml:space="preserve"> </w:t>
      </w:r>
      <w:r w:rsidR="00FF3D40">
        <w:rPr>
          <w:sz w:val="28"/>
          <w:szCs w:val="28"/>
        </w:rPr>
        <w:t>лабораторному делу,</w:t>
      </w:r>
      <w:r w:rsidR="00707246">
        <w:rPr>
          <w:sz w:val="28"/>
          <w:szCs w:val="28"/>
        </w:rPr>
        <w:t xml:space="preserve"> </w:t>
      </w:r>
      <w:r w:rsidR="00112179">
        <w:rPr>
          <w:sz w:val="28"/>
          <w:szCs w:val="28"/>
        </w:rPr>
        <w:t xml:space="preserve">лабораторной диагностике, </w:t>
      </w:r>
      <w:r w:rsidR="00FF3D40">
        <w:rPr>
          <w:sz w:val="28"/>
          <w:szCs w:val="28"/>
        </w:rPr>
        <w:t xml:space="preserve">лечебной физкультуре, </w:t>
      </w:r>
      <w:r w:rsidRPr="0009731C">
        <w:rPr>
          <w:sz w:val="28"/>
          <w:szCs w:val="28"/>
        </w:rPr>
        <w:t>лечебному</w:t>
      </w:r>
      <w:r w:rsidR="00112179">
        <w:rPr>
          <w:sz w:val="28"/>
          <w:szCs w:val="28"/>
        </w:rPr>
        <w:t xml:space="preserve"> делу, </w:t>
      </w:r>
    </w:p>
    <w:p w:rsidR="00FF3D40" w:rsidRDefault="00353F86" w:rsidP="00353F86">
      <w:pPr>
        <w:rPr>
          <w:sz w:val="28"/>
          <w:szCs w:val="28"/>
        </w:rPr>
      </w:pPr>
      <w:proofErr w:type="gramStart"/>
      <w:r w:rsidRPr="0009731C">
        <w:rPr>
          <w:sz w:val="28"/>
          <w:szCs w:val="28"/>
        </w:rPr>
        <w:t>медицинской ст</w:t>
      </w:r>
      <w:r w:rsidR="00707246">
        <w:rPr>
          <w:sz w:val="28"/>
          <w:szCs w:val="28"/>
        </w:rPr>
        <w:t xml:space="preserve">атистике, </w:t>
      </w:r>
      <w:r w:rsidR="00112179">
        <w:rPr>
          <w:sz w:val="28"/>
          <w:szCs w:val="28"/>
        </w:rPr>
        <w:t xml:space="preserve">медицинскому массажу, </w:t>
      </w:r>
      <w:r w:rsidR="00707246">
        <w:rPr>
          <w:sz w:val="28"/>
          <w:szCs w:val="28"/>
        </w:rPr>
        <w:t xml:space="preserve"> </w:t>
      </w:r>
      <w:r w:rsidRPr="0009731C">
        <w:rPr>
          <w:sz w:val="28"/>
          <w:szCs w:val="28"/>
        </w:rPr>
        <w:t>неотложной медицинс</w:t>
      </w:r>
      <w:r w:rsidR="00707246">
        <w:rPr>
          <w:sz w:val="28"/>
          <w:szCs w:val="28"/>
        </w:rPr>
        <w:t xml:space="preserve">кой помощи, </w:t>
      </w:r>
      <w:r w:rsidR="00112179">
        <w:rPr>
          <w:sz w:val="28"/>
          <w:szCs w:val="28"/>
        </w:rPr>
        <w:t xml:space="preserve">операционному делу, </w:t>
      </w:r>
      <w:r w:rsidR="00707246">
        <w:rPr>
          <w:sz w:val="28"/>
          <w:szCs w:val="28"/>
        </w:rPr>
        <w:t xml:space="preserve"> </w:t>
      </w:r>
      <w:r w:rsidR="00FF3D40">
        <w:rPr>
          <w:sz w:val="28"/>
          <w:szCs w:val="28"/>
        </w:rPr>
        <w:t xml:space="preserve">общей практике, </w:t>
      </w:r>
      <w:r w:rsidR="00707246">
        <w:rPr>
          <w:sz w:val="28"/>
          <w:szCs w:val="28"/>
        </w:rPr>
        <w:t xml:space="preserve"> </w:t>
      </w:r>
      <w:r w:rsidR="00112179">
        <w:rPr>
          <w:sz w:val="28"/>
          <w:szCs w:val="28"/>
        </w:rPr>
        <w:t xml:space="preserve">организации сестринского дела, </w:t>
      </w:r>
      <w:r w:rsidR="00707246">
        <w:rPr>
          <w:sz w:val="28"/>
          <w:szCs w:val="28"/>
        </w:rPr>
        <w:t xml:space="preserve"> паразитологии, </w:t>
      </w:r>
      <w:r w:rsidR="00112179">
        <w:rPr>
          <w:sz w:val="28"/>
          <w:szCs w:val="28"/>
        </w:rPr>
        <w:t xml:space="preserve">рентгенологии, </w:t>
      </w:r>
      <w:r w:rsidR="00707246">
        <w:rPr>
          <w:sz w:val="28"/>
          <w:szCs w:val="28"/>
        </w:rPr>
        <w:t xml:space="preserve"> </w:t>
      </w:r>
      <w:r w:rsidR="00112179">
        <w:rPr>
          <w:sz w:val="28"/>
          <w:szCs w:val="28"/>
        </w:rPr>
        <w:t xml:space="preserve">сестринскому делу, </w:t>
      </w:r>
      <w:proofErr w:type="gramEnd"/>
    </w:p>
    <w:p w:rsidR="00FF3D40" w:rsidRDefault="00353F86" w:rsidP="00353F86">
      <w:pPr>
        <w:rPr>
          <w:sz w:val="28"/>
          <w:szCs w:val="28"/>
        </w:rPr>
      </w:pPr>
      <w:r w:rsidRPr="0009731C">
        <w:rPr>
          <w:sz w:val="28"/>
          <w:szCs w:val="28"/>
        </w:rPr>
        <w:t xml:space="preserve">сестринскому </w:t>
      </w:r>
      <w:r w:rsidR="00707246">
        <w:rPr>
          <w:sz w:val="28"/>
          <w:szCs w:val="28"/>
        </w:rPr>
        <w:t xml:space="preserve">делу в педиатрии, </w:t>
      </w:r>
      <w:r w:rsidR="00112179">
        <w:rPr>
          <w:sz w:val="28"/>
          <w:szCs w:val="28"/>
        </w:rPr>
        <w:t xml:space="preserve">стоматологии, </w:t>
      </w:r>
      <w:r w:rsidR="00707246">
        <w:rPr>
          <w:sz w:val="28"/>
          <w:szCs w:val="28"/>
        </w:rPr>
        <w:t xml:space="preserve"> </w:t>
      </w:r>
      <w:r w:rsidR="00112179">
        <w:rPr>
          <w:sz w:val="28"/>
          <w:szCs w:val="28"/>
        </w:rPr>
        <w:t xml:space="preserve">физиотерапии, </w:t>
      </w:r>
    </w:p>
    <w:p w:rsidR="00FF3D40" w:rsidRDefault="00353F86" w:rsidP="00FF3D40">
      <w:pPr>
        <w:rPr>
          <w:rFonts w:ascii="Tahoma" w:hAnsi="Tahoma" w:cs="Tahoma"/>
          <w:color w:val="000000"/>
          <w:sz w:val="12"/>
          <w:szCs w:val="12"/>
        </w:rPr>
      </w:pPr>
      <w:r w:rsidRPr="0009731C">
        <w:rPr>
          <w:sz w:val="28"/>
          <w:szCs w:val="28"/>
        </w:rPr>
        <w:t>функциональной диагностике,</w:t>
      </w:r>
    </w:p>
    <w:p w:rsidR="00FF3D40" w:rsidRDefault="00353F86" w:rsidP="00353F86">
      <w:pPr>
        <w:rPr>
          <w:sz w:val="28"/>
          <w:szCs w:val="28"/>
        </w:rPr>
      </w:pPr>
      <w:r w:rsidRPr="0009731C">
        <w:rPr>
          <w:sz w:val="28"/>
          <w:szCs w:val="28"/>
        </w:rPr>
        <w:t>2) при оказании первичной врачебной медико-санитарной пом</w:t>
      </w:r>
      <w:r w:rsidR="00112179">
        <w:rPr>
          <w:sz w:val="28"/>
          <w:szCs w:val="28"/>
        </w:rPr>
        <w:t xml:space="preserve">ощи в амбулаторных условиях по: </w:t>
      </w:r>
      <w:r w:rsidRPr="0009731C">
        <w:rPr>
          <w:sz w:val="28"/>
          <w:szCs w:val="28"/>
        </w:rPr>
        <w:t>вакцинации (проведе</w:t>
      </w:r>
      <w:r w:rsidR="00112179">
        <w:rPr>
          <w:sz w:val="28"/>
          <w:szCs w:val="28"/>
        </w:rPr>
        <w:t xml:space="preserve">нию профилактических прививок), неотложной медицинской помощи, </w:t>
      </w:r>
      <w:r w:rsidR="00FF3D40" w:rsidRPr="00FF3D40">
        <w:rPr>
          <w:color w:val="000000"/>
          <w:sz w:val="28"/>
          <w:szCs w:val="28"/>
        </w:rPr>
        <w:t>общей врачебной практике (семейной медицине),</w:t>
      </w:r>
      <w:r w:rsidR="00FF3D40">
        <w:rPr>
          <w:rFonts w:ascii="Tahoma" w:hAnsi="Tahoma" w:cs="Tahoma"/>
          <w:color w:val="000000"/>
          <w:sz w:val="10"/>
          <w:szCs w:val="10"/>
        </w:rPr>
        <w:t xml:space="preserve"> </w:t>
      </w:r>
      <w:r w:rsidRPr="0009731C">
        <w:rPr>
          <w:sz w:val="28"/>
          <w:szCs w:val="28"/>
        </w:rPr>
        <w:t>организации здравоохра</w:t>
      </w:r>
      <w:r w:rsidR="00112179">
        <w:rPr>
          <w:sz w:val="28"/>
          <w:szCs w:val="28"/>
        </w:rPr>
        <w:t xml:space="preserve">нения и общественному здоровью, педиатрии, </w:t>
      </w:r>
      <w:r w:rsidRPr="0009731C">
        <w:rPr>
          <w:sz w:val="28"/>
          <w:szCs w:val="28"/>
        </w:rPr>
        <w:t>терап</w:t>
      </w:r>
      <w:r w:rsidR="00FF3D40">
        <w:rPr>
          <w:sz w:val="28"/>
          <w:szCs w:val="28"/>
        </w:rPr>
        <w:t xml:space="preserve">ии, </w:t>
      </w:r>
      <w:r w:rsidRPr="0009731C">
        <w:rPr>
          <w:sz w:val="28"/>
          <w:szCs w:val="28"/>
        </w:rPr>
        <w:t>управлению сестринской деятельностью,</w:t>
      </w:r>
    </w:p>
    <w:p w:rsidR="00D55A35" w:rsidRPr="00707246" w:rsidRDefault="00353F86" w:rsidP="00353F86">
      <w:pPr>
        <w:rPr>
          <w:rFonts w:ascii="Tahoma" w:hAnsi="Tahoma" w:cs="Tahoma"/>
          <w:color w:val="000000"/>
          <w:sz w:val="10"/>
          <w:szCs w:val="10"/>
        </w:rPr>
      </w:pPr>
      <w:r w:rsidRPr="0009731C">
        <w:rPr>
          <w:sz w:val="28"/>
          <w:szCs w:val="28"/>
        </w:rPr>
        <w:t>3) при оказании первичной врачебной медико-санитарной помощи в у</w:t>
      </w:r>
      <w:r w:rsidR="00112179">
        <w:rPr>
          <w:sz w:val="28"/>
          <w:szCs w:val="28"/>
        </w:rPr>
        <w:t xml:space="preserve">словиях дневного стационара по: </w:t>
      </w:r>
      <w:r w:rsidRPr="0009731C">
        <w:rPr>
          <w:sz w:val="28"/>
          <w:szCs w:val="28"/>
        </w:rPr>
        <w:t>клинической лабораторной диагностике,</w:t>
      </w:r>
      <w:r w:rsidR="00112179">
        <w:rPr>
          <w:sz w:val="28"/>
          <w:szCs w:val="28"/>
        </w:rPr>
        <w:br/>
        <w:t xml:space="preserve">неотложной медицинской помощи, </w:t>
      </w:r>
      <w:r w:rsidR="00FF3D40" w:rsidRPr="00FF3D40">
        <w:rPr>
          <w:color w:val="000000"/>
          <w:sz w:val="28"/>
          <w:szCs w:val="28"/>
        </w:rPr>
        <w:t>общей врачебной практике (семейной медицине),</w:t>
      </w:r>
      <w:r w:rsidR="00D55A35">
        <w:rPr>
          <w:color w:val="000000"/>
          <w:sz w:val="28"/>
          <w:szCs w:val="28"/>
        </w:rPr>
        <w:t xml:space="preserve"> </w:t>
      </w:r>
      <w:r w:rsidRPr="0009731C">
        <w:rPr>
          <w:sz w:val="28"/>
          <w:szCs w:val="28"/>
        </w:rPr>
        <w:t>организации здравоохранения и общественному здоро</w:t>
      </w:r>
      <w:r w:rsidR="00112179">
        <w:rPr>
          <w:sz w:val="28"/>
          <w:szCs w:val="28"/>
        </w:rPr>
        <w:t xml:space="preserve">вью, педиатрии, </w:t>
      </w:r>
      <w:r w:rsidR="00D55A35">
        <w:rPr>
          <w:sz w:val="28"/>
          <w:szCs w:val="28"/>
        </w:rPr>
        <w:t xml:space="preserve">терапии, </w:t>
      </w:r>
      <w:r w:rsidRPr="0009731C">
        <w:rPr>
          <w:sz w:val="28"/>
          <w:szCs w:val="28"/>
        </w:rPr>
        <w:t>управлению сестринской деятельностью,</w:t>
      </w:r>
    </w:p>
    <w:p w:rsidR="00553F61" w:rsidRDefault="00353F86" w:rsidP="00353F86">
      <w:pPr>
        <w:rPr>
          <w:sz w:val="28"/>
          <w:szCs w:val="28"/>
        </w:rPr>
      </w:pPr>
      <w:proofErr w:type="gramStart"/>
      <w:r w:rsidRPr="0009731C">
        <w:rPr>
          <w:sz w:val="28"/>
          <w:szCs w:val="28"/>
        </w:rPr>
        <w:t>4) при оказании первичной специализированной медико-санитарной пом</w:t>
      </w:r>
      <w:r w:rsidR="00112179">
        <w:rPr>
          <w:sz w:val="28"/>
          <w:szCs w:val="28"/>
        </w:rPr>
        <w:t xml:space="preserve">ощи в амбулаторных условиях по: </w:t>
      </w:r>
      <w:r w:rsidRPr="0009731C">
        <w:rPr>
          <w:sz w:val="28"/>
          <w:szCs w:val="28"/>
        </w:rPr>
        <w:t>акушерству и гинекологии (за исключением использования вспомогательных репродуктивных технологий),</w:t>
      </w:r>
      <w:r w:rsidRPr="0009731C">
        <w:rPr>
          <w:sz w:val="28"/>
          <w:szCs w:val="28"/>
        </w:rPr>
        <w:br/>
        <w:t>а</w:t>
      </w:r>
      <w:r w:rsidR="00112179">
        <w:rPr>
          <w:sz w:val="28"/>
          <w:szCs w:val="28"/>
        </w:rPr>
        <w:t xml:space="preserve">нестезиологии и реаниматологии, </w:t>
      </w:r>
      <w:r w:rsidR="00D55A35">
        <w:rPr>
          <w:sz w:val="28"/>
          <w:szCs w:val="28"/>
        </w:rPr>
        <w:t xml:space="preserve">бактериологии, </w:t>
      </w:r>
      <w:r w:rsidR="00112179">
        <w:rPr>
          <w:sz w:val="28"/>
          <w:szCs w:val="28"/>
        </w:rPr>
        <w:t xml:space="preserve">дерматовенерологии, инфекционным болезням, </w:t>
      </w:r>
      <w:r w:rsidRPr="0009731C">
        <w:rPr>
          <w:sz w:val="28"/>
          <w:szCs w:val="28"/>
        </w:rPr>
        <w:t>клинич</w:t>
      </w:r>
      <w:r w:rsidR="00112179">
        <w:rPr>
          <w:sz w:val="28"/>
          <w:szCs w:val="28"/>
        </w:rPr>
        <w:t xml:space="preserve">еской лабораторной диагностике, </w:t>
      </w:r>
      <w:r w:rsidRPr="0009731C">
        <w:rPr>
          <w:sz w:val="28"/>
          <w:szCs w:val="28"/>
        </w:rPr>
        <w:t>меди</w:t>
      </w:r>
      <w:r w:rsidR="00112179">
        <w:rPr>
          <w:sz w:val="28"/>
          <w:szCs w:val="28"/>
        </w:rPr>
        <w:t>цинской статистике,</w:t>
      </w:r>
      <w:r w:rsidR="00112179">
        <w:rPr>
          <w:sz w:val="28"/>
          <w:szCs w:val="28"/>
        </w:rPr>
        <w:br/>
        <w:t xml:space="preserve">неврологии, неотложной медицинской помощи, </w:t>
      </w:r>
      <w:r w:rsidR="00D55A35">
        <w:rPr>
          <w:sz w:val="28"/>
          <w:szCs w:val="28"/>
        </w:rPr>
        <w:t xml:space="preserve">онкологии, </w:t>
      </w:r>
      <w:r w:rsidRPr="0009731C">
        <w:rPr>
          <w:sz w:val="28"/>
          <w:szCs w:val="28"/>
        </w:rPr>
        <w:t>организации здравоохра</w:t>
      </w:r>
      <w:r w:rsidR="00112179">
        <w:rPr>
          <w:sz w:val="28"/>
          <w:szCs w:val="28"/>
        </w:rPr>
        <w:t xml:space="preserve">нения и общественному здоровью, </w:t>
      </w:r>
      <w:r w:rsidRPr="0009731C">
        <w:rPr>
          <w:sz w:val="28"/>
          <w:szCs w:val="28"/>
        </w:rPr>
        <w:t>оториноларингологии (за исклю</w:t>
      </w:r>
      <w:r w:rsidR="00112179">
        <w:rPr>
          <w:sz w:val="28"/>
          <w:szCs w:val="28"/>
        </w:rPr>
        <w:t xml:space="preserve">чением кохлеарной имплантации), офтальмологии, </w:t>
      </w:r>
      <w:r w:rsidR="00D55A35">
        <w:rPr>
          <w:sz w:val="28"/>
          <w:szCs w:val="28"/>
        </w:rPr>
        <w:t xml:space="preserve">паразитологии, профпатологии, </w:t>
      </w:r>
      <w:r w:rsidR="00112179">
        <w:rPr>
          <w:sz w:val="28"/>
          <w:szCs w:val="28"/>
        </w:rPr>
        <w:t xml:space="preserve">психиатрии, психиатрии-наркологии, рентгенологии, стоматологии общей практики, стоматологии терапевтической, </w:t>
      </w:r>
      <w:r w:rsidRPr="0009731C">
        <w:rPr>
          <w:sz w:val="28"/>
          <w:szCs w:val="28"/>
        </w:rPr>
        <w:t>ультразвуковой диагностике</w:t>
      </w:r>
      <w:proofErr w:type="gramEnd"/>
      <w:r w:rsidRPr="0009731C">
        <w:rPr>
          <w:sz w:val="28"/>
          <w:szCs w:val="28"/>
        </w:rPr>
        <w:t>,</w:t>
      </w:r>
      <w:r w:rsidRPr="0009731C">
        <w:rPr>
          <w:sz w:val="28"/>
          <w:szCs w:val="28"/>
        </w:rPr>
        <w:br/>
      </w:r>
      <w:proofErr w:type="gramStart"/>
      <w:r w:rsidRPr="0009731C">
        <w:rPr>
          <w:sz w:val="28"/>
          <w:szCs w:val="28"/>
        </w:rPr>
        <w:t>управл</w:t>
      </w:r>
      <w:r w:rsidR="00112179">
        <w:rPr>
          <w:sz w:val="28"/>
          <w:szCs w:val="28"/>
        </w:rPr>
        <w:t xml:space="preserve">ению сестринской деятельностью, </w:t>
      </w:r>
      <w:r w:rsidR="00D55A35">
        <w:rPr>
          <w:sz w:val="28"/>
          <w:szCs w:val="28"/>
        </w:rPr>
        <w:t xml:space="preserve">урологии, </w:t>
      </w:r>
      <w:r w:rsidRPr="0009731C">
        <w:rPr>
          <w:sz w:val="28"/>
          <w:szCs w:val="28"/>
        </w:rPr>
        <w:t>фтизиатр</w:t>
      </w:r>
      <w:r w:rsidR="00112179">
        <w:rPr>
          <w:sz w:val="28"/>
          <w:szCs w:val="28"/>
        </w:rPr>
        <w:t>ии,</w:t>
      </w:r>
      <w:r w:rsidR="00112179">
        <w:rPr>
          <w:sz w:val="28"/>
          <w:szCs w:val="28"/>
        </w:rPr>
        <w:br/>
        <w:t xml:space="preserve">функциональной диагностике, </w:t>
      </w:r>
      <w:r w:rsidRPr="0009731C">
        <w:rPr>
          <w:sz w:val="28"/>
          <w:szCs w:val="28"/>
        </w:rPr>
        <w:t>хирургии,</w:t>
      </w:r>
      <w:r w:rsidR="00D55A35">
        <w:rPr>
          <w:sz w:val="28"/>
          <w:szCs w:val="28"/>
        </w:rPr>
        <w:t xml:space="preserve"> эндокринологии, эндоскопии,</w:t>
      </w:r>
      <w:r w:rsidRPr="0009731C">
        <w:rPr>
          <w:sz w:val="28"/>
          <w:szCs w:val="28"/>
        </w:rPr>
        <w:br/>
      </w:r>
      <w:r w:rsidRPr="0004651D">
        <w:rPr>
          <w:sz w:val="28"/>
          <w:szCs w:val="28"/>
        </w:rPr>
        <w:t>5) при оказании первичной специализированной медико-санитарной помощи в у</w:t>
      </w:r>
      <w:r w:rsidR="00112179" w:rsidRPr="0004651D">
        <w:rPr>
          <w:sz w:val="28"/>
          <w:szCs w:val="28"/>
        </w:rPr>
        <w:t>словиях дневного стационара по:</w:t>
      </w:r>
      <w:r w:rsidR="00112179">
        <w:rPr>
          <w:sz w:val="28"/>
          <w:szCs w:val="28"/>
        </w:rPr>
        <w:t xml:space="preserve"> </w:t>
      </w:r>
      <w:r w:rsidRPr="0009731C">
        <w:rPr>
          <w:sz w:val="28"/>
          <w:szCs w:val="28"/>
        </w:rPr>
        <w:t>акушерству и гинекологии (за исключением использования вспомогательных репродуктивных технологий),</w:t>
      </w:r>
      <w:r w:rsidRPr="0009731C">
        <w:rPr>
          <w:sz w:val="28"/>
          <w:szCs w:val="28"/>
        </w:rPr>
        <w:br/>
      </w:r>
      <w:r w:rsidRPr="0009731C">
        <w:rPr>
          <w:sz w:val="28"/>
          <w:szCs w:val="28"/>
        </w:rPr>
        <w:lastRenderedPageBreak/>
        <w:t>анестезио</w:t>
      </w:r>
      <w:r w:rsidR="00112179">
        <w:rPr>
          <w:sz w:val="28"/>
          <w:szCs w:val="28"/>
        </w:rPr>
        <w:t xml:space="preserve">логии и реаниматологии, </w:t>
      </w:r>
      <w:r w:rsidR="00553F61">
        <w:rPr>
          <w:sz w:val="28"/>
          <w:szCs w:val="28"/>
        </w:rPr>
        <w:t xml:space="preserve">бактериологии, </w:t>
      </w:r>
      <w:r w:rsidR="00553F61" w:rsidRPr="0009731C">
        <w:rPr>
          <w:sz w:val="28"/>
          <w:szCs w:val="28"/>
        </w:rPr>
        <w:t>клинич</w:t>
      </w:r>
      <w:r w:rsidR="00553F61">
        <w:rPr>
          <w:sz w:val="28"/>
          <w:szCs w:val="28"/>
        </w:rPr>
        <w:t xml:space="preserve">еской лабораторной диагностике, </w:t>
      </w:r>
      <w:r w:rsidR="00553F61" w:rsidRPr="0009731C">
        <w:rPr>
          <w:sz w:val="28"/>
          <w:szCs w:val="28"/>
        </w:rPr>
        <w:t>меди</w:t>
      </w:r>
      <w:r w:rsidR="00553F61">
        <w:rPr>
          <w:sz w:val="28"/>
          <w:szCs w:val="28"/>
        </w:rPr>
        <w:t xml:space="preserve">цинской статистике, неврологии, неонатологии, онкологии, </w:t>
      </w:r>
      <w:r w:rsidR="00553F61" w:rsidRPr="0009731C">
        <w:rPr>
          <w:sz w:val="28"/>
          <w:szCs w:val="28"/>
        </w:rPr>
        <w:t>организации здравоохра</w:t>
      </w:r>
      <w:r w:rsidR="00553F61">
        <w:rPr>
          <w:sz w:val="28"/>
          <w:szCs w:val="28"/>
        </w:rPr>
        <w:t xml:space="preserve">нения и общественному здоровью, </w:t>
      </w:r>
      <w:r w:rsidR="00553F61" w:rsidRPr="0009731C">
        <w:rPr>
          <w:sz w:val="28"/>
          <w:szCs w:val="28"/>
        </w:rPr>
        <w:t>оториноларингологии (за исклю</w:t>
      </w:r>
      <w:r w:rsidR="00553F61">
        <w:rPr>
          <w:sz w:val="28"/>
          <w:szCs w:val="28"/>
        </w:rPr>
        <w:t xml:space="preserve">чением кохлеарной имплантации), офтальмологии, паразитологии, психиатрии, психиатрии-наркологии, рентгенологии, </w:t>
      </w:r>
      <w:r w:rsidR="0004651D">
        <w:rPr>
          <w:sz w:val="28"/>
          <w:szCs w:val="28"/>
        </w:rPr>
        <w:t xml:space="preserve">трансфузиологии, </w:t>
      </w:r>
      <w:r w:rsidR="00553F61" w:rsidRPr="0009731C">
        <w:rPr>
          <w:sz w:val="28"/>
          <w:szCs w:val="28"/>
        </w:rPr>
        <w:t>ультразвуковой</w:t>
      </w:r>
      <w:proofErr w:type="gramEnd"/>
      <w:r w:rsidR="00553F61" w:rsidRPr="0009731C">
        <w:rPr>
          <w:sz w:val="28"/>
          <w:szCs w:val="28"/>
        </w:rPr>
        <w:t xml:space="preserve"> диагностике,</w:t>
      </w:r>
      <w:r w:rsidR="00553F61" w:rsidRPr="0009731C">
        <w:rPr>
          <w:sz w:val="28"/>
          <w:szCs w:val="28"/>
        </w:rPr>
        <w:br/>
        <w:t>управл</w:t>
      </w:r>
      <w:r w:rsidR="00553F61">
        <w:rPr>
          <w:sz w:val="28"/>
          <w:szCs w:val="28"/>
        </w:rPr>
        <w:t xml:space="preserve">ению сестринской деятельностью, урологии, функциональной диагностике, </w:t>
      </w:r>
      <w:r w:rsidR="00553F61" w:rsidRPr="0009731C">
        <w:rPr>
          <w:sz w:val="28"/>
          <w:szCs w:val="28"/>
        </w:rPr>
        <w:t>хирургии,</w:t>
      </w:r>
      <w:r w:rsidR="00553F61">
        <w:rPr>
          <w:sz w:val="28"/>
          <w:szCs w:val="28"/>
        </w:rPr>
        <w:t xml:space="preserve"> эндоскопии,</w:t>
      </w:r>
    </w:p>
    <w:p w:rsidR="0004651D" w:rsidRDefault="00353F86" w:rsidP="00353F86">
      <w:pPr>
        <w:rPr>
          <w:sz w:val="28"/>
          <w:szCs w:val="28"/>
        </w:rPr>
      </w:pPr>
      <w:r w:rsidRPr="0009731C">
        <w:rPr>
          <w:sz w:val="28"/>
          <w:szCs w:val="28"/>
        </w:rPr>
        <w:t xml:space="preserve">3. </w:t>
      </w:r>
      <w:proofErr w:type="gramStart"/>
      <w:r w:rsidRPr="0009731C">
        <w:rPr>
          <w:sz w:val="28"/>
          <w:szCs w:val="28"/>
        </w:rPr>
        <w:t>При оказании специализированной, в том числе высокотехнологичной, медицинской помощи организуются и выполняются следующие работы (услуги):</w:t>
      </w:r>
      <w:r w:rsidRPr="0009731C">
        <w:rPr>
          <w:sz w:val="28"/>
          <w:szCs w:val="28"/>
        </w:rPr>
        <w:br/>
        <w:t>2) при оказании специализированной медицинской пом</w:t>
      </w:r>
      <w:r w:rsidR="00112179">
        <w:rPr>
          <w:sz w:val="28"/>
          <w:szCs w:val="28"/>
        </w:rPr>
        <w:t xml:space="preserve">ощи в стационарных условиях по: акушерскому делу, </w:t>
      </w:r>
      <w:r w:rsidRPr="0009731C">
        <w:rPr>
          <w:sz w:val="28"/>
          <w:szCs w:val="28"/>
        </w:rPr>
        <w:t>акушерству и гинекологии (за исключением использования вспомогатель</w:t>
      </w:r>
      <w:r w:rsidR="00112179">
        <w:rPr>
          <w:sz w:val="28"/>
          <w:szCs w:val="28"/>
        </w:rPr>
        <w:t xml:space="preserve">ных репродуктивных технологий), </w:t>
      </w:r>
      <w:r w:rsidRPr="0009731C">
        <w:rPr>
          <w:sz w:val="28"/>
          <w:szCs w:val="28"/>
        </w:rPr>
        <w:t>а</w:t>
      </w:r>
      <w:r w:rsidR="00112179">
        <w:rPr>
          <w:sz w:val="28"/>
          <w:szCs w:val="28"/>
        </w:rPr>
        <w:t xml:space="preserve">нестезиологии и реаниматологии, </w:t>
      </w:r>
      <w:r w:rsidR="00C8286D">
        <w:rPr>
          <w:sz w:val="28"/>
          <w:szCs w:val="28"/>
        </w:rPr>
        <w:t xml:space="preserve">бактериологии, </w:t>
      </w:r>
      <w:r w:rsidRPr="0009731C">
        <w:rPr>
          <w:sz w:val="28"/>
          <w:szCs w:val="28"/>
        </w:rPr>
        <w:t>вакцинации (проведению профилактических п</w:t>
      </w:r>
      <w:r w:rsidR="00112179">
        <w:rPr>
          <w:sz w:val="28"/>
          <w:szCs w:val="28"/>
        </w:rPr>
        <w:t xml:space="preserve">рививок), </w:t>
      </w:r>
      <w:r w:rsidR="00C8286D">
        <w:rPr>
          <w:sz w:val="28"/>
          <w:szCs w:val="28"/>
        </w:rPr>
        <w:t xml:space="preserve">диетологии, инфекционным болезням, </w:t>
      </w:r>
      <w:r w:rsidRPr="0009731C">
        <w:rPr>
          <w:sz w:val="28"/>
          <w:szCs w:val="28"/>
        </w:rPr>
        <w:t>клинической лабораторной диагнос</w:t>
      </w:r>
      <w:r w:rsidR="00C8286D">
        <w:rPr>
          <w:sz w:val="28"/>
          <w:szCs w:val="28"/>
        </w:rPr>
        <w:t xml:space="preserve">тике, </w:t>
      </w:r>
      <w:r w:rsidR="00112179">
        <w:rPr>
          <w:sz w:val="28"/>
          <w:szCs w:val="28"/>
        </w:rPr>
        <w:t>лабораторной диагностике, меди</w:t>
      </w:r>
      <w:r w:rsidR="00C8286D">
        <w:rPr>
          <w:sz w:val="28"/>
          <w:szCs w:val="28"/>
        </w:rPr>
        <w:t xml:space="preserve">цинской статистике, медицинскому массажу, неврологии, неонатологии, </w:t>
      </w:r>
      <w:r w:rsidR="00112179">
        <w:rPr>
          <w:sz w:val="28"/>
          <w:szCs w:val="28"/>
        </w:rPr>
        <w:t>операционному делу</w:t>
      </w:r>
      <w:proofErr w:type="gramEnd"/>
      <w:r w:rsidR="00112179">
        <w:rPr>
          <w:sz w:val="28"/>
          <w:szCs w:val="28"/>
        </w:rPr>
        <w:t xml:space="preserve">, </w:t>
      </w:r>
      <w:proofErr w:type="gramStart"/>
      <w:r w:rsidRPr="0009731C">
        <w:rPr>
          <w:sz w:val="28"/>
          <w:szCs w:val="28"/>
        </w:rPr>
        <w:t>организации здравоохра</w:t>
      </w:r>
      <w:r w:rsidR="00112179">
        <w:rPr>
          <w:sz w:val="28"/>
          <w:szCs w:val="28"/>
        </w:rPr>
        <w:t xml:space="preserve">нения и общественному здоровью, организации сестринского дела, </w:t>
      </w:r>
      <w:r w:rsidR="00C8286D">
        <w:rPr>
          <w:sz w:val="28"/>
          <w:szCs w:val="28"/>
        </w:rPr>
        <w:t xml:space="preserve">паразитологии, </w:t>
      </w:r>
      <w:r w:rsidR="003B6CBB">
        <w:rPr>
          <w:sz w:val="28"/>
          <w:szCs w:val="28"/>
        </w:rPr>
        <w:t xml:space="preserve">патологической анатомии, </w:t>
      </w:r>
      <w:r w:rsidR="00112179">
        <w:rPr>
          <w:sz w:val="28"/>
          <w:szCs w:val="28"/>
        </w:rPr>
        <w:t xml:space="preserve">педиатрии, </w:t>
      </w:r>
      <w:r w:rsidRPr="0009731C">
        <w:rPr>
          <w:sz w:val="28"/>
          <w:szCs w:val="28"/>
        </w:rPr>
        <w:t>сестринскому делу,</w:t>
      </w:r>
      <w:r w:rsidR="00112179">
        <w:rPr>
          <w:sz w:val="28"/>
          <w:szCs w:val="28"/>
        </w:rPr>
        <w:t xml:space="preserve"> сестринскому делу в педиатрии, </w:t>
      </w:r>
      <w:r w:rsidR="003B6CBB">
        <w:rPr>
          <w:sz w:val="28"/>
          <w:szCs w:val="28"/>
        </w:rPr>
        <w:t xml:space="preserve">терапии, </w:t>
      </w:r>
      <w:r w:rsidR="00C8286D">
        <w:rPr>
          <w:sz w:val="28"/>
          <w:szCs w:val="28"/>
        </w:rPr>
        <w:t xml:space="preserve">трансфузиологии, </w:t>
      </w:r>
      <w:r w:rsidRPr="0009731C">
        <w:rPr>
          <w:sz w:val="28"/>
          <w:szCs w:val="28"/>
        </w:rPr>
        <w:t>управл</w:t>
      </w:r>
      <w:r w:rsidR="00112179">
        <w:rPr>
          <w:sz w:val="28"/>
          <w:szCs w:val="28"/>
        </w:rPr>
        <w:t xml:space="preserve">ению сестринской деятельностью, </w:t>
      </w:r>
      <w:r w:rsidR="00C8286D">
        <w:rPr>
          <w:sz w:val="28"/>
          <w:szCs w:val="28"/>
        </w:rPr>
        <w:t xml:space="preserve">функциональной диагностике, </w:t>
      </w:r>
      <w:r w:rsidR="00112179">
        <w:rPr>
          <w:sz w:val="28"/>
          <w:szCs w:val="28"/>
        </w:rPr>
        <w:t>хирургии.</w:t>
      </w:r>
      <w:proofErr w:type="gramEnd"/>
    </w:p>
    <w:p w:rsidR="00112179" w:rsidRDefault="00353F86" w:rsidP="00353F86">
      <w:pPr>
        <w:rPr>
          <w:sz w:val="28"/>
          <w:szCs w:val="28"/>
        </w:rPr>
      </w:pPr>
      <w:r w:rsidRPr="0009731C">
        <w:rPr>
          <w:sz w:val="28"/>
          <w:szCs w:val="28"/>
        </w:rPr>
        <w:t>4. При оказании скорой, в том числе скорой специализированной, медицинской помощи организуются и выполняются следующие работы (услуги):</w:t>
      </w:r>
      <w:r w:rsidRPr="0009731C">
        <w:rPr>
          <w:sz w:val="28"/>
          <w:szCs w:val="28"/>
        </w:rPr>
        <w:br/>
        <w:t xml:space="preserve">1) при оказании скорой медицинской помощи </w:t>
      </w:r>
      <w:r w:rsidR="00112179">
        <w:rPr>
          <w:sz w:val="28"/>
          <w:szCs w:val="28"/>
        </w:rPr>
        <w:t xml:space="preserve">вне медицинской организации </w:t>
      </w:r>
      <w:proofErr w:type="gramStart"/>
      <w:r w:rsidR="00112179">
        <w:rPr>
          <w:sz w:val="28"/>
          <w:szCs w:val="28"/>
        </w:rPr>
        <w:t>по</w:t>
      </w:r>
      <w:proofErr w:type="gramEnd"/>
      <w:r w:rsidR="00112179">
        <w:rPr>
          <w:sz w:val="28"/>
          <w:szCs w:val="28"/>
        </w:rPr>
        <w:t xml:space="preserve">: </w:t>
      </w:r>
    </w:p>
    <w:p w:rsidR="00112179" w:rsidRDefault="00112179" w:rsidP="00353F86">
      <w:pPr>
        <w:rPr>
          <w:sz w:val="28"/>
          <w:szCs w:val="28"/>
        </w:rPr>
      </w:pPr>
      <w:r>
        <w:rPr>
          <w:sz w:val="28"/>
          <w:szCs w:val="28"/>
        </w:rPr>
        <w:t xml:space="preserve">медицинской статистике, скорой медицинской помощи, </w:t>
      </w:r>
      <w:r w:rsidR="00353F86" w:rsidRPr="0009731C">
        <w:rPr>
          <w:sz w:val="28"/>
          <w:szCs w:val="28"/>
        </w:rPr>
        <w:t>управлению сестринской деятельностью,</w:t>
      </w:r>
      <w:r w:rsidR="00353F86" w:rsidRPr="0009731C">
        <w:rPr>
          <w:sz w:val="28"/>
          <w:szCs w:val="28"/>
        </w:rPr>
        <w:br/>
        <w:t xml:space="preserve">3) при оказании скорой медицинской помощи в амбулаторных условиях </w:t>
      </w:r>
      <w:proofErr w:type="gramStart"/>
      <w:r w:rsidR="00353F86" w:rsidRPr="0009731C">
        <w:rPr>
          <w:sz w:val="28"/>
          <w:szCs w:val="28"/>
        </w:rPr>
        <w:t>по</w:t>
      </w:r>
      <w:proofErr w:type="gramEnd"/>
      <w:r w:rsidR="00353F86" w:rsidRPr="0009731C">
        <w:rPr>
          <w:sz w:val="28"/>
          <w:szCs w:val="28"/>
        </w:rPr>
        <w:t>:</w:t>
      </w:r>
    </w:p>
    <w:p w:rsidR="00112179" w:rsidRDefault="00112179" w:rsidP="00353F86">
      <w:pPr>
        <w:rPr>
          <w:sz w:val="28"/>
          <w:szCs w:val="28"/>
        </w:rPr>
      </w:pPr>
      <w:r>
        <w:rPr>
          <w:sz w:val="28"/>
          <w:szCs w:val="28"/>
        </w:rPr>
        <w:t xml:space="preserve">медицинской статистике, скорой медицинской помощи, </w:t>
      </w:r>
    </w:p>
    <w:p w:rsidR="00C8286D" w:rsidRDefault="00353F86" w:rsidP="00353F86">
      <w:pPr>
        <w:rPr>
          <w:sz w:val="28"/>
          <w:szCs w:val="28"/>
        </w:rPr>
      </w:pPr>
      <w:r w:rsidRPr="0009731C">
        <w:rPr>
          <w:sz w:val="28"/>
          <w:szCs w:val="28"/>
        </w:rPr>
        <w:t>управ</w:t>
      </w:r>
      <w:r w:rsidR="00112179">
        <w:rPr>
          <w:sz w:val="28"/>
          <w:szCs w:val="28"/>
        </w:rPr>
        <w:t>лению сестринской деятельностью.</w:t>
      </w:r>
    </w:p>
    <w:p w:rsidR="001152EC" w:rsidRPr="0009731C" w:rsidRDefault="00353F86" w:rsidP="00353F86">
      <w:pPr>
        <w:rPr>
          <w:sz w:val="28"/>
          <w:szCs w:val="28"/>
        </w:rPr>
      </w:pPr>
      <w:r w:rsidRPr="0009731C">
        <w:rPr>
          <w:sz w:val="28"/>
          <w:szCs w:val="28"/>
        </w:rPr>
        <w:t>7. При проведении ме</w:t>
      </w:r>
      <w:r w:rsidR="00112179">
        <w:rPr>
          <w:sz w:val="28"/>
          <w:szCs w:val="28"/>
        </w:rPr>
        <w:t xml:space="preserve">дицинских осмотров, медицинских </w:t>
      </w:r>
      <w:r w:rsidRPr="0009731C">
        <w:rPr>
          <w:sz w:val="28"/>
          <w:szCs w:val="28"/>
        </w:rPr>
        <w:t>освидетельствований и медицинских экспертиз организуются и выполняются следующие работы (услуги):</w:t>
      </w:r>
      <w:r w:rsidRPr="0009731C">
        <w:rPr>
          <w:sz w:val="28"/>
          <w:szCs w:val="28"/>
        </w:rPr>
        <w:br/>
        <w:t>1) при проведении медицинских осмотров по:</w:t>
      </w:r>
      <w:r w:rsidRPr="0009731C">
        <w:rPr>
          <w:sz w:val="28"/>
          <w:szCs w:val="28"/>
        </w:rPr>
        <w:br/>
        <w:t>медицинским осмотрам (предварительным, периодическим),</w:t>
      </w:r>
      <w:r w:rsidRPr="0009731C">
        <w:rPr>
          <w:sz w:val="28"/>
          <w:szCs w:val="28"/>
        </w:rPr>
        <w:br/>
        <w:t>медицинским осмотрам (предрейсовым, послерейсовым),</w:t>
      </w:r>
      <w:r w:rsidRPr="0009731C">
        <w:rPr>
          <w:sz w:val="28"/>
          <w:szCs w:val="28"/>
        </w:rPr>
        <w:br/>
        <w:t>медицинским осмотрам профилактическим,</w:t>
      </w:r>
      <w:r w:rsidRPr="0009731C">
        <w:rPr>
          <w:sz w:val="28"/>
          <w:szCs w:val="28"/>
        </w:rPr>
        <w:br/>
        <w:t>2) при проведении медицинских освидетельствований:</w:t>
      </w:r>
      <w:r w:rsidRPr="0009731C">
        <w:rPr>
          <w:sz w:val="28"/>
          <w:szCs w:val="28"/>
        </w:rPr>
        <w:br/>
        <w:t>медицинскому освидетельствованию кандидатов в усыновители, опекуны (попечители) или приемные родители,</w:t>
      </w:r>
    </w:p>
    <w:p w:rsidR="00353F86" w:rsidRPr="0009731C" w:rsidRDefault="001152EC" w:rsidP="00353F86">
      <w:pPr>
        <w:rPr>
          <w:sz w:val="28"/>
          <w:szCs w:val="28"/>
        </w:rPr>
      </w:pPr>
      <w:proofErr w:type="gramStart"/>
      <w:r w:rsidRPr="0009731C">
        <w:rPr>
          <w:sz w:val="28"/>
          <w:szCs w:val="28"/>
        </w:rPr>
        <w:t>медицинскому освидетельствованию на выявление ВИЧ-инфекции,</w:t>
      </w:r>
      <w:r w:rsidR="00353F86" w:rsidRPr="0009731C">
        <w:rPr>
          <w:sz w:val="28"/>
          <w:szCs w:val="28"/>
        </w:rPr>
        <w:br/>
        <w:t xml:space="preserve">медицинскому освидетельствованию на наличие инфекционных заболеваний, представляющих опасность для окружающих и являющихся основанием для отказа иностранным гражданам и лицам без гражданства в выдаче либо </w:t>
      </w:r>
      <w:r w:rsidR="00353F86" w:rsidRPr="0009731C">
        <w:rPr>
          <w:sz w:val="28"/>
          <w:szCs w:val="28"/>
        </w:rPr>
        <w:lastRenderedPageBreak/>
        <w:t>аннулировании разрешения на временное проживание, или вида на жительство, или разрешения на работу в Российской Федерации,</w:t>
      </w:r>
      <w:r w:rsidR="00353F86" w:rsidRPr="0009731C">
        <w:rPr>
          <w:sz w:val="28"/>
          <w:szCs w:val="28"/>
        </w:rPr>
        <w:br/>
        <w:t>медицинскому освидетельствованию на наличие медицинских противопоказаний к управлению транспортным средством,</w:t>
      </w:r>
      <w:r w:rsidR="00353F86" w:rsidRPr="0009731C">
        <w:rPr>
          <w:sz w:val="28"/>
          <w:szCs w:val="28"/>
        </w:rPr>
        <w:br/>
        <w:t>медицинскому освидетельствованию на наличие медицинских</w:t>
      </w:r>
      <w:proofErr w:type="gramEnd"/>
      <w:r w:rsidR="00353F86" w:rsidRPr="0009731C">
        <w:rPr>
          <w:sz w:val="28"/>
          <w:szCs w:val="28"/>
        </w:rPr>
        <w:t xml:space="preserve"> противопоказаний к владению оружием,</w:t>
      </w:r>
      <w:r w:rsidR="00353F86" w:rsidRPr="0009731C">
        <w:rPr>
          <w:sz w:val="28"/>
          <w:szCs w:val="28"/>
        </w:rPr>
        <w:br/>
        <w:t>медицинскому освидетельствованию на состояние опьянения (алкогольного, наркотического или иного токсического),</w:t>
      </w:r>
      <w:r w:rsidR="00353F86" w:rsidRPr="0009731C">
        <w:rPr>
          <w:sz w:val="28"/>
          <w:szCs w:val="28"/>
        </w:rPr>
        <w:br/>
        <w:t>3) при проведении медицинских экспертиз по:</w:t>
      </w:r>
      <w:r w:rsidR="00353F86" w:rsidRPr="0009731C">
        <w:rPr>
          <w:sz w:val="28"/>
          <w:szCs w:val="28"/>
        </w:rPr>
        <w:br/>
        <w:t>эксперти</w:t>
      </w:r>
      <w:r w:rsidR="00112179">
        <w:rPr>
          <w:sz w:val="28"/>
          <w:szCs w:val="28"/>
        </w:rPr>
        <w:t xml:space="preserve">зе качества медицинской помощи, </w:t>
      </w:r>
      <w:r w:rsidR="00353F86" w:rsidRPr="0009731C">
        <w:rPr>
          <w:sz w:val="28"/>
          <w:szCs w:val="28"/>
        </w:rPr>
        <w:t>экспертиз</w:t>
      </w:r>
      <w:r w:rsidR="00112179">
        <w:rPr>
          <w:sz w:val="28"/>
          <w:szCs w:val="28"/>
        </w:rPr>
        <w:t xml:space="preserve">е профессиональной пригодности, </w:t>
      </w:r>
      <w:r w:rsidR="00353F86" w:rsidRPr="0009731C">
        <w:rPr>
          <w:sz w:val="28"/>
          <w:szCs w:val="28"/>
        </w:rPr>
        <w:t>эксперти</w:t>
      </w:r>
      <w:r w:rsidR="00C64464">
        <w:rPr>
          <w:sz w:val="28"/>
          <w:szCs w:val="28"/>
        </w:rPr>
        <w:t>зе временной нетрудоспособности.</w:t>
      </w:r>
    </w:p>
    <w:p w:rsidR="003A292E" w:rsidRDefault="003A292E" w:rsidP="003B6CBB">
      <w:pPr>
        <w:shd w:val="clear" w:color="auto" w:fill="FFFFFF"/>
        <w:tabs>
          <w:tab w:val="left" w:leader="underscore" w:pos="9245"/>
        </w:tabs>
        <w:rPr>
          <w:rFonts w:ascii="Tahoma" w:hAnsi="Tahoma" w:cs="Tahoma"/>
          <w:color w:val="000000"/>
          <w:sz w:val="10"/>
          <w:szCs w:val="10"/>
        </w:rPr>
      </w:pPr>
    </w:p>
    <w:p w:rsidR="00353F86" w:rsidRPr="003A292E" w:rsidRDefault="00353F86" w:rsidP="00833210">
      <w:pPr>
        <w:shd w:val="clear" w:color="auto" w:fill="FFFFFF"/>
        <w:tabs>
          <w:tab w:val="left" w:leader="underscore" w:pos="9245"/>
        </w:tabs>
        <w:ind w:left="284" w:hanging="284"/>
        <w:rPr>
          <w:sz w:val="28"/>
          <w:szCs w:val="28"/>
        </w:rPr>
      </w:pPr>
      <w:r w:rsidRPr="003A292E">
        <w:rPr>
          <w:sz w:val="28"/>
          <w:szCs w:val="28"/>
        </w:rPr>
        <w:t xml:space="preserve">2. </w:t>
      </w:r>
      <w:r w:rsidR="003A292E" w:rsidRPr="003A292E">
        <w:rPr>
          <w:color w:val="000000"/>
          <w:sz w:val="28"/>
          <w:szCs w:val="28"/>
        </w:rPr>
        <w:t>687217, Забайкальский край, Дульдургинский район, с. Токчин, ул.</w:t>
      </w:r>
      <w:r w:rsidR="003A292E">
        <w:rPr>
          <w:color w:val="000000"/>
          <w:sz w:val="28"/>
          <w:szCs w:val="28"/>
        </w:rPr>
        <w:t xml:space="preserve"> </w:t>
      </w:r>
      <w:proofErr w:type="gramStart"/>
      <w:r w:rsidR="003A292E">
        <w:rPr>
          <w:color w:val="000000"/>
          <w:sz w:val="28"/>
          <w:szCs w:val="28"/>
        </w:rPr>
        <w:t>Больничная</w:t>
      </w:r>
      <w:proofErr w:type="gramEnd"/>
      <w:r w:rsidR="003A292E">
        <w:rPr>
          <w:color w:val="000000"/>
          <w:sz w:val="28"/>
          <w:szCs w:val="28"/>
        </w:rPr>
        <w:t xml:space="preserve">, </w:t>
      </w:r>
      <w:r w:rsidR="003A292E" w:rsidRPr="003A292E">
        <w:rPr>
          <w:color w:val="000000"/>
          <w:sz w:val="28"/>
          <w:szCs w:val="28"/>
        </w:rPr>
        <w:t>1</w:t>
      </w:r>
    </w:p>
    <w:p w:rsidR="00353F86" w:rsidRPr="00C64464" w:rsidRDefault="00353F86" w:rsidP="00C64464">
      <w:pPr>
        <w:widowControl w:val="0"/>
        <w:autoSpaceDE w:val="0"/>
        <w:autoSpaceDN w:val="0"/>
        <w:adjustRightInd w:val="0"/>
        <w:jc w:val="both"/>
        <w:rPr>
          <w:bCs/>
          <w:sz w:val="16"/>
          <w:szCs w:val="16"/>
        </w:rPr>
      </w:pPr>
      <w:proofErr w:type="gramStart"/>
      <w:r w:rsidRPr="0009731C">
        <w:rPr>
          <w:bCs/>
          <w:sz w:val="16"/>
          <w:szCs w:val="16"/>
        </w:rPr>
        <w:t>Приказ от 11 марта 2013 г. № 121н об утверждении требований к организации и выполнению работ (услуг) при оказании первичной медико-санитарной, специализированной (в том числе высокотехнологичной), скорой (в том числе скорой специализированной), паллиативной медицинской помощи, оказании медицинской помощи при санаторно-курортном лечении, при проведении медицинских экспертиз, медицинских осмотров, медицинских освидетельствований и санитарно-противоэпидемических (профилактических) мероприятий в рамках оказания медицинской помощи, при трансплантации (пересадке</w:t>
      </w:r>
      <w:proofErr w:type="gramEnd"/>
      <w:r w:rsidRPr="0009731C">
        <w:rPr>
          <w:bCs/>
          <w:sz w:val="16"/>
          <w:szCs w:val="16"/>
        </w:rPr>
        <w:t xml:space="preserve">) органов и (или) тканей, </w:t>
      </w:r>
      <w:proofErr w:type="gramStart"/>
      <w:r w:rsidRPr="0009731C">
        <w:rPr>
          <w:bCs/>
          <w:sz w:val="16"/>
          <w:szCs w:val="16"/>
        </w:rPr>
        <w:t>обращении</w:t>
      </w:r>
      <w:proofErr w:type="gramEnd"/>
      <w:r w:rsidRPr="0009731C">
        <w:rPr>
          <w:bCs/>
          <w:sz w:val="16"/>
          <w:szCs w:val="16"/>
        </w:rPr>
        <w:t xml:space="preserve"> донорской крови и (или) ее компонентов в медицинских целях.</w:t>
      </w:r>
    </w:p>
    <w:p w:rsidR="00353F86" w:rsidRPr="0009731C" w:rsidRDefault="00353F86" w:rsidP="00353F86">
      <w:pPr>
        <w:rPr>
          <w:sz w:val="28"/>
          <w:szCs w:val="28"/>
        </w:rPr>
      </w:pPr>
      <w:r w:rsidRPr="0009731C">
        <w:rPr>
          <w:sz w:val="28"/>
          <w:szCs w:val="28"/>
        </w:rPr>
        <w:t>Работы (услуги), выполняемые:</w:t>
      </w:r>
    </w:p>
    <w:p w:rsidR="003A292E" w:rsidRDefault="00353F86" w:rsidP="00353F86">
      <w:pPr>
        <w:rPr>
          <w:sz w:val="28"/>
          <w:szCs w:val="28"/>
        </w:rPr>
      </w:pPr>
      <w:r w:rsidRPr="0009731C">
        <w:rPr>
          <w:sz w:val="28"/>
          <w:szCs w:val="28"/>
        </w:rPr>
        <w:t>2. При оказании первичной, в том числе доврачебной, врачебной и специализированной, медико-санитарной помощи организуются и выполняются следующие работы (услуги):</w:t>
      </w:r>
      <w:r w:rsidRPr="0009731C">
        <w:rPr>
          <w:sz w:val="28"/>
          <w:szCs w:val="28"/>
        </w:rPr>
        <w:br/>
        <w:t>1) при оказании первичной доврачебной медико-санитарной пом</w:t>
      </w:r>
      <w:r w:rsidR="00112179">
        <w:rPr>
          <w:sz w:val="28"/>
          <w:szCs w:val="28"/>
        </w:rPr>
        <w:t xml:space="preserve">ощи в амбулаторных условиях по: акушерскому делу, </w:t>
      </w:r>
      <w:r w:rsidRPr="0009731C">
        <w:rPr>
          <w:sz w:val="28"/>
          <w:szCs w:val="28"/>
        </w:rPr>
        <w:t>вакцинации (проведе</w:t>
      </w:r>
      <w:r w:rsidR="00112179">
        <w:rPr>
          <w:sz w:val="28"/>
          <w:szCs w:val="28"/>
        </w:rPr>
        <w:t xml:space="preserve">нию профилактических прививок), </w:t>
      </w:r>
      <w:r w:rsidR="003A292E">
        <w:rPr>
          <w:sz w:val="28"/>
          <w:szCs w:val="28"/>
        </w:rPr>
        <w:t xml:space="preserve">лабораторной диагностике, </w:t>
      </w:r>
      <w:r w:rsidR="00112179">
        <w:rPr>
          <w:sz w:val="28"/>
          <w:szCs w:val="28"/>
        </w:rPr>
        <w:t xml:space="preserve">лечебному делу, неотложной медицинской помощи, сестринскому делу, </w:t>
      </w:r>
      <w:r w:rsidR="003A292E">
        <w:rPr>
          <w:sz w:val="28"/>
          <w:szCs w:val="28"/>
        </w:rPr>
        <w:t>сестринскому делу в педиатрии, физиотерапии</w:t>
      </w:r>
      <w:r w:rsidR="00947F1C">
        <w:rPr>
          <w:sz w:val="28"/>
          <w:szCs w:val="28"/>
        </w:rPr>
        <w:t>,</w:t>
      </w:r>
    </w:p>
    <w:p w:rsidR="003A292E" w:rsidRDefault="003A292E" w:rsidP="003A292E">
      <w:pPr>
        <w:rPr>
          <w:sz w:val="28"/>
          <w:szCs w:val="28"/>
        </w:rPr>
      </w:pPr>
      <w:r w:rsidRPr="0009731C">
        <w:rPr>
          <w:sz w:val="28"/>
          <w:szCs w:val="28"/>
        </w:rPr>
        <w:t>2) при оказании первичной врачебной медико-санитарной пом</w:t>
      </w:r>
      <w:r>
        <w:rPr>
          <w:sz w:val="28"/>
          <w:szCs w:val="28"/>
        </w:rPr>
        <w:t xml:space="preserve">ощи в амбулаторных условиях по: </w:t>
      </w:r>
      <w:r w:rsidRPr="0009731C">
        <w:rPr>
          <w:sz w:val="28"/>
          <w:szCs w:val="28"/>
        </w:rPr>
        <w:t>вакцинации (проведе</w:t>
      </w:r>
      <w:r>
        <w:rPr>
          <w:sz w:val="28"/>
          <w:szCs w:val="28"/>
        </w:rPr>
        <w:t xml:space="preserve">нию профилактических прививок), неотложной медицинской помощи, </w:t>
      </w:r>
      <w:r w:rsidRPr="00FF3D40">
        <w:rPr>
          <w:color w:val="000000"/>
          <w:sz w:val="28"/>
          <w:szCs w:val="28"/>
        </w:rPr>
        <w:t>общей врачебной практике (семейной медицине),</w:t>
      </w:r>
      <w:r>
        <w:rPr>
          <w:rFonts w:ascii="Tahoma" w:hAnsi="Tahoma" w:cs="Tahoma"/>
          <w:color w:val="000000"/>
          <w:sz w:val="10"/>
          <w:szCs w:val="10"/>
        </w:rPr>
        <w:t xml:space="preserve"> </w:t>
      </w:r>
      <w:r>
        <w:rPr>
          <w:sz w:val="28"/>
          <w:szCs w:val="28"/>
        </w:rPr>
        <w:t xml:space="preserve">педиатрии, </w:t>
      </w:r>
    </w:p>
    <w:p w:rsidR="003A292E" w:rsidRDefault="003A292E" w:rsidP="003A292E">
      <w:pPr>
        <w:rPr>
          <w:sz w:val="28"/>
          <w:szCs w:val="28"/>
        </w:rPr>
      </w:pPr>
      <w:r w:rsidRPr="0009731C">
        <w:rPr>
          <w:sz w:val="28"/>
          <w:szCs w:val="28"/>
        </w:rPr>
        <w:t>3) при оказании первичной врачебной медико-санитарной помощи в у</w:t>
      </w:r>
      <w:r>
        <w:rPr>
          <w:sz w:val="28"/>
          <w:szCs w:val="28"/>
        </w:rPr>
        <w:t xml:space="preserve">словиях дневного стационара по: </w:t>
      </w:r>
      <w:r w:rsidR="00947F1C" w:rsidRPr="00FE53F5">
        <w:rPr>
          <w:sz w:val="28"/>
          <w:szCs w:val="28"/>
        </w:rPr>
        <w:t>неотложной медицинской помощи,</w:t>
      </w:r>
      <w:r w:rsidR="00947F1C">
        <w:rPr>
          <w:sz w:val="28"/>
          <w:szCs w:val="28"/>
        </w:rPr>
        <w:t xml:space="preserve"> </w:t>
      </w:r>
      <w:r w:rsidRPr="00FF3D40">
        <w:rPr>
          <w:color w:val="000000"/>
          <w:sz w:val="28"/>
          <w:szCs w:val="28"/>
        </w:rPr>
        <w:t>общей врачебной практике (семейной медицине),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педиатрии,</w:t>
      </w:r>
    </w:p>
    <w:p w:rsidR="003A292E" w:rsidRDefault="003A292E" w:rsidP="003A292E">
      <w:pPr>
        <w:rPr>
          <w:sz w:val="28"/>
          <w:szCs w:val="28"/>
        </w:rPr>
      </w:pPr>
      <w:r w:rsidRPr="0009731C">
        <w:rPr>
          <w:sz w:val="28"/>
          <w:szCs w:val="28"/>
        </w:rPr>
        <w:t>3. При оказании специализированной, в том числе высокотехнологичной, медицинской помощи организуются и выполняются следующие работы (услуги):</w:t>
      </w:r>
      <w:r w:rsidRPr="0009731C">
        <w:rPr>
          <w:sz w:val="28"/>
          <w:szCs w:val="28"/>
        </w:rPr>
        <w:br/>
        <w:t>2) при оказании специализированной медицинской пом</w:t>
      </w:r>
      <w:r>
        <w:rPr>
          <w:sz w:val="28"/>
          <w:szCs w:val="28"/>
        </w:rPr>
        <w:t xml:space="preserve">ощи в стационарных условиях по: лабораторному делу, </w:t>
      </w:r>
      <w:r w:rsidRPr="0009731C">
        <w:rPr>
          <w:sz w:val="28"/>
          <w:szCs w:val="28"/>
        </w:rPr>
        <w:t>сестринскому делу,</w:t>
      </w:r>
      <w:r>
        <w:rPr>
          <w:sz w:val="28"/>
          <w:szCs w:val="28"/>
        </w:rPr>
        <w:t xml:space="preserve"> </w:t>
      </w:r>
      <w:r w:rsidRPr="0009731C">
        <w:rPr>
          <w:sz w:val="28"/>
          <w:szCs w:val="28"/>
        </w:rPr>
        <w:t>терапии,</w:t>
      </w:r>
      <w:r>
        <w:rPr>
          <w:sz w:val="28"/>
          <w:szCs w:val="28"/>
        </w:rPr>
        <w:t xml:space="preserve"> физиотерапии.</w:t>
      </w:r>
    </w:p>
    <w:p w:rsidR="00947F1C" w:rsidRPr="0009731C" w:rsidRDefault="00353F86" w:rsidP="00947F1C">
      <w:pPr>
        <w:rPr>
          <w:sz w:val="28"/>
          <w:szCs w:val="28"/>
        </w:rPr>
      </w:pPr>
      <w:r w:rsidRPr="0009731C">
        <w:rPr>
          <w:sz w:val="28"/>
          <w:szCs w:val="28"/>
        </w:rPr>
        <w:t>7. При проведении медицинских осмотров, медицинских освидетельствований и медицинских экспертиз организуются и выполняются следующие работы (услуги):</w:t>
      </w:r>
      <w:r w:rsidRPr="0009731C">
        <w:rPr>
          <w:sz w:val="28"/>
          <w:szCs w:val="28"/>
        </w:rPr>
        <w:br/>
        <w:t>1) при проведении медицинских осмотров по:</w:t>
      </w:r>
      <w:r w:rsidRPr="0009731C">
        <w:rPr>
          <w:sz w:val="28"/>
          <w:szCs w:val="28"/>
        </w:rPr>
        <w:br/>
        <w:t>медицинским осмотрам (предрейсовым, послерейсовым),</w:t>
      </w:r>
      <w:r w:rsidRPr="0009731C">
        <w:rPr>
          <w:sz w:val="28"/>
          <w:szCs w:val="28"/>
        </w:rPr>
        <w:br/>
        <w:t>3) при проведении медицинских экспертиз по:</w:t>
      </w:r>
      <w:r w:rsidRPr="0009731C">
        <w:rPr>
          <w:sz w:val="28"/>
          <w:szCs w:val="28"/>
        </w:rPr>
        <w:br/>
      </w:r>
      <w:r w:rsidR="00947F1C" w:rsidRPr="0009731C">
        <w:rPr>
          <w:sz w:val="28"/>
          <w:szCs w:val="28"/>
        </w:rPr>
        <w:t>эксперти</w:t>
      </w:r>
      <w:r w:rsidR="00947F1C">
        <w:rPr>
          <w:sz w:val="28"/>
          <w:szCs w:val="28"/>
        </w:rPr>
        <w:t xml:space="preserve">зе качества медицинской помощи, </w:t>
      </w:r>
      <w:r w:rsidR="00947F1C" w:rsidRPr="0009731C">
        <w:rPr>
          <w:sz w:val="28"/>
          <w:szCs w:val="28"/>
        </w:rPr>
        <w:t>эксперти</w:t>
      </w:r>
      <w:r w:rsidR="00947F1C">
        <w:rPr>
          <w:sz w:val="28"/>
          <w:szCs w:val="28"/>
        </w:rPr>
        <w:t>зе временной нетрудоспособности.</w:t>
      </w:r>
    </w:p>
    <w:p w:rsidR="00353F86" w:rsidRPr="0009731C" w:rsidRDefault="00353F86" w:rsidP="00353F86">
      <w:pPr>
        <w:rPr>
          <w:sz w:val="28"/>
          <w:szCs w:val="28"/>
        </w:rPr>
      </w:pPr>
    </w:p>
    <w:p w:rsidR="00353F86" w:rsidRPr="0009731C" w:rsidRDefault="00353F86" w:rsidP="00353F86">
      <w:pPr>
        <w:rPr>
          <w:sz w:val="28"/>
          <w:szCs w:val="28"/>
        </w:rPr>
      </w:pPr>
    </w:p>
    <w:p w:rsidR="00353F86" w:rsidRPr="00947F1C" w:rsidRDefault="00353F86" w:rsidP="00947F1C">
      <w:pPr>
        <w:rPr>
          <w:sz w:val="28"/>
          <w:szCs w:val="28"/>
        </w:rPr>
      </w:pPr>
      <w:r w:rsidRPr="00947F1C">
        <w:rPr>
          <w:sz w:val="28"/>
          <w:szCs w:val="28"/>
        </w:rPr>
        <w:t>3. </w:t>
      </w:r>
      <w:r w:rsidR="00947F1C" w:rsidRPr="00947F1C">
        <w:rPr>
          <w:sz w:val="28"/>
          <w:szCs w:val="28"/>
        </w:rPr>
        <w:t>6872</w:t>
      </w:r>
      <w:r w:rsidR="00947F1C" w:rsidRPr="00FE53F5">
        <w:rPr>
          <w:sz w:val="28"/>
          <w:szCs w:val="28"/>
        </w:rPr>
        <w:t>13</w:t>
      </w:r>
      <w:r w:rsidR="00947F1C" w:rsidRPr="00947F1C">
        <w:rPr>
          <w:sz w:val="28"/>
          <w:szCs w:val="28"/>
        </w:rPr>
        <w:t>, Забайкальский край, Дульдургинский район, с. Ара-</w:t>
      </w:r>
      <w:proofErr w:type="spellStart"/>
      <w:r w:rsidR="00947F1C" w:rsidRPr="00947F1C">
        <w:rPr>
          <w:sz w:val="28"/>
          <w:szCs w:val="28"/>
        </w:rPr>
        <w:t>Иля</w:t>
      </w:r>
      <w:proofErr w:type="spellEnd"/>
      <w:r w:rsidR="00947F1C" w:rsidRPr="00947F1C">
        <w:rPr>
          <w:sz w:val="28"/>
          <w:szCs w:val="28"/>
        </w:rPr>
        <w:t xml:space="preserve">, </w:t>
      </w:r>
      <w:r w:rsidR="00947F1C">
        <w:rPr>
          <w:sz w:val="28"/>
          <w:szCs w:val="28"/>
        </w:rPr>
        <w:t xml:space="preserve">ул. </w:t>
      </w:r>
      <w:proofErr w:type="gramStart"/>
      <w:r w:rsidR="00947F1C" w:rsidRPr="00947F1C">
        <w:rPr>
          <w:sz w:val="28"/>
          <w:szCs w:val="28"/>
        </w:rPr>
        <w:t>Советская</w:t>
      </w:r>
      <w:proofErr w:type="gramEnd"/>
      <w:r w:rsidR="00947F1C">
        <w:rPr>
          <w:sz w:val="28"/>
          <w:szCs w:val="28"/>
        </w:rPr>
        <w:t>,</w:t>
      </w:r>
      <w:r w:rsidR="00947F1C" w:rsidRPr="00947F1C">
        <w:rPr>
          <w:sz w:val="28"/>
          <w:szCs w:val="28"/>
        </w:rPr>
        <w:t xml:space="preserve"> 4</w:t>
      </w:r>
    </w:p>
    <w:p w:rsidR="00353F86" w:rsidRPr="00112179" w:rsidRDefault="00353F86" w:rsidP="00112179">
      <w:pPr>
        <w:widowControl w:val="0"/>
        <w:autoSpaceDE w:val="0"/>
        <w:autoSpaceDN w:val="0"/>
        <w:adjustRightInd w:val="0"/>
        <w:jc w:val="both"/>
        <w:rPr>
          <w:bCs/>
          <w:sz w:val="16"/>
          <w:szCs w:val="16"/>
        </w:rPr>
      </w:pPr>
      <w:proofErr w:type="gramStart"/>
      <w:r w:rsidRPr="0009731C">
        <w:rPr>
          <w:bCs/>
          <w:sz w:val="16"/>
          <w:szCs w:val="16"/>
        </w:rPr>
        <w:t>Приказ от 11 марта 2013 г. № 121н об утверждении требований к организации и выполнению работ (услуг) при оказании первичной медико-санитарной, специализированной (в том числе высокотехнологичной), скорой (в том числе скорой специализированной), паллиативной медицинской помощи, оказании медицинской помощи при санаторно-курортном лечении, при проведении медицинских экспертиз, медицинских осмотров, медицинских освидетельствований и санитарно-противоэпидемических (профилактических) мероприятий в рамках оказания медицинской помощи, при трансплантации (пересадке</w:t>
      </w:r>
      <w:proofErr w:type="gramEnd"/>
      <w:r w:rsidRPr="0009731C">
        <w:rPr>
          <w:bCs/>
          <w:sz w:val="16"/>
          <w:szCs w:val="16"/>
        </w:rPr>
        <w:t xml:space="preserve">) органов и (или) тканей, </w:t>
      </w:r>
      <w:proofErr w:type="gramStart"/>
      <w:r w:rsidRPr="0009731C">
        <w:rPr>
          <w:bCs/>
          <w:sz w:val="16"/>
          <w:szCs w:val="16"/>
        </w:rPr>
        <w:t>обращении</w:t>
      </w:r>
      <w:proofErr w:type="gramEnd"/>
      <w:r w:rsidRPr="0009731C">
        <w:rPr>
          <w:bCs/>
          <w:sz w:val="16"/>
          <w:szCs w:val="16"/>
        </w:rPr>
        <w:t xml:space="preserve"> донорской крови и (или) ее компонентов в медицинских целях.</w:t>
      </w:r>
    </w:p>
    <w:p w:rsidR="00947F1C" w:rsidRPr="0009731C" w:rsidRDefault="00947F1C" w:rsidP="00947F1C">
      <w:pPr>
        <w:rPr>
          <w:sz w:val="28"/>
          <w:szCs w:val="28"/>
        </w:rPr>
      </w:pPr>
      <w:r w:rsidRPr="0009731C">
        <w:rPr>
          <w:sz w:val="28"/>
          <w:szCs w:val="28"/>
        </w:rPr>
        <w:t>Работы (услуги), выполняемые:</w:t>
      </w:r>
    </w:p>
    <w:p w:rsidR="00947F1C" w:rsidRDefault="00947F1C" w:rsidP="00947F1C">
      <w:pPr>
        <w:rPr>
          <w:sz w:val="28"/>
          <w:szCs w:val="28"/>
        </w:rPr>
      </w:pPr>
      <w:r w:rsidRPr="0009731C">
        <w:rPr>
          <w:sz w:val="28"/>
          <w:szCs w:val="28"/>
        </w:rPr>
        <w:t>2. При оказании первичной, в том числе доврачебной, врачебной и специализированной, медико-санитарной помощи организуются и выполняются следующие работы (услуги):</w:t>
      </w:r>
      <w:r w:rsidRPr="0009731C">
        <w:rPr>
          <w:sz w:val="28"/>
          <w:szCs w:val="28"/>
        </w:rPr>
        <w:br/>
        <w:t>1) при оказании первичной доврачебной медико-санитарной пом</w:t>
      </w:r>
      <w:r>
        <w:rPr>
          <w:sz w:val="28"/>
          <w:szCs w:val="28"/>
        </w:rPr>
        <w:t xml:space="preserve">ощи в амбулаторных условиях по: </w:t>
      </w:r>
      <w:r w:rsidRPr="0009731C">
        <w:rPr>
          <w:sz w:val="28"/>
          <w:szCs w:val="28"/>
        </w:rPr>
        <w:t>вакцинации (проведе</w:t>
      </w:r>
      <w:r>
        <w:rPr>
          <w:sz w:val="28"/>
          <w:szCs w:val="28"/>
        </w:rPr>
        <w:t xml:space="preserve">нию профилактических прививок), лечебному делу, неотложной медицинской помощи, </w:t>
      </w:r>
      <w:r w:rsidR="00C74255">
        <w:rPr>
          <w:sz w:val="28"/>
          <w:szCs w:val="28"/>
        </w:rPr>
        <w:t xml:space="preserve">общей практике, </w:t>
      </w:r>
      <w:r>
        <w:rPr>
          <w:sz w:val="28"/>
          <w:szCs w:val="28"/>
        </w:rPr>
        <w:t xml:space="preserve">сестринскому делу, сестринскому делу в педиатрии, </w:t>
      </w:r>
    </w:p>
    <w:p w:rsidR="00947F1C" w:rsidRDefault="00947F1C" w:rsidP="00947F1C">
      <w:pPr>
        <w:rPr>
          <w:sz w:val="28"/>
          <w:szCs w:val="28"/>
        </w:rPr>
      </w:pPr>
      <w:r w:rsidRPr="0009731C">
        <w:rPr>
          <w:sz w:val="28"/>
          <w:szCs w:val="28"/>
        </w:rPr>
        <w:t>2) при оказании первичной врачебной медико-санитарной пом</w:t>
      </w:r>
      <w:r>
        <w:rPr>
          <w:sz w:val="28"/>
          <w:szCs w:val="28"/>
        </w:rPr>
        <w:t xml:space="preserve">ощи в амбулаторных условиях по: </w:t>
      </w:r>
      <w:r w:rsidRPr="0009731C">
        <w:rPr>
          <w:sz w:val="28"/>
          <w:szCs w:val="28"/>
        </w:rPr>
        <w:t>вакцинации (проведе</w:t>
      </w:r>
      <w:r>
        <w:rPr>
          <w:sz w:val="28"/>
          <w:szCs w:val="28"/>
        </w:rPr>
        <w:t xml:space="preserve">нию профилактических прививок), неотложной медицинской помощи, </w:t>
      </w:r>
      <w:r w:rsidR="00C74255">
        <w:rPr>
          <w:sz w:val="28"/>
          <w:szCs w:val="28"/>
        </w:rPr>
        <w:t>терапии,</w:t>
      </w:r>
    </w:p>
    <w:p w:rsidR="00FE53F5" w:rsidRDefault="00947F1C" w:rsidP="00947F1C">
      <w:pPr>
        <w:rPr>
          <w:sz w:val="28"/>
          <w:szCs w:val="28"/>
        </w:rPr>
      </w:pPr>
      <w:r w:rsidRPr="0009731C">
        <w:rPr>
          <w:sz w:val="28"/>
          <w:szCs w:val="28"/>
        </w:rPr>
        <w:t>3) при оказании первичной врачебной медико-санитарной помощи в у</w:t>
      </w:r>
      <w:r>
        <w:rPr>
          <w:sz w:val="28"/>
          <w:szCs w:val="28"/>
        </w:rPr>
        <w:t xml:space="preserve">словиях дневного стационара </w:t>
      </w:r>
      <w:proofErr w:type="gramStart"/>
      <w:r>
        <w:rPr>
          <w:sz w:val="28"/>
          <w:szCs w:val="28"/>
        </w:rPr>
        <w:t>по</w:t>
      </w:r>
      <w:proofErr w:type="gramEnd"/>
      <w:r>
        <w:rPr>
          <w:sz w:val="28"/>
          <w:szCs w:val="28"/>
        </w:rPr>
        <w:t xml:space="preserve">: </w:t>
      </w:r>
    </w:p>
    <w:p w:rsidR="00947F1C" w:rsidRDefault="00947F1C" w:rsidP="00947F1C">
      <w:pPr>
        <w:rPr>
          <w:sz w:val="28"/>
          <w:szCs w:val="28"/>
        </w:rPr>
      </w:pPr>
      <w:r w:rsidRPr="00C74255">
        <w:rPr>
          <w:sz w:val="28"/>
          <w:szCs w:val="28"/>
        </w:rPr>
        <w:t>неотложной медицинской помощи,</w:t>
      </w:r>
      <w:r>
        <w:rPr>
          <w:sz w:val="28"/>
          <w:szCs w:val="28"/>
        </w:rPr>
        <w:t xml:space="preserve"> </w:t>
      </w:r>
      <w:r w:rsidR="00C74255">
        <w:rPr>
          <w:sz w:val="28"/>
          <w:szCs w:val="28"/>
        </w:rPr>
        <w:t>терапии.</w:t>
      </w:r>
    </w:p>
    <w:p w:rsidR="00FE53F5" w:rsidRDefault="00947F1C" w:rsidP="00947F1C">
      <w:pPr>
        <w:rPr>
          <w:sz w:val="28"/>
          <w:szCs w:val="28"/>
        </w:rPr>
      </w:pPr>
      <w:r w:rsidRPr="0009731C">
        <w:rPr>
          <w:sz w:val="28"/>
          <w:szCs w:val="28"/>
        </w:rPr>
        <w:t>7. При проведении медицинских осмотров, медицинских освидетельствований и медицинских экспертиз организуются и выполняются следующие работы (услуги):</w:t>
      </w:r>
      <w:r w:rsidRPr="0009731C">
        <w:rPr>
          <w:sz w:val="28"/>
          <w:szCs w:val="28"/>
        </w:rPr>
        <w:br/>
        <w:t>1) при проведении медицинских осмотров по:</w:t>
      </w:r>
      <w:r w:rsidRPr="0009731C">
        <w:rPr>
          <w:sz w:val="28"/>
          <w:szCs w:val="28"/>
        </w:rPr>
        <w:br/>
        <w:t>медицинским осмотрам (предрейсовым, послерейсовым),</w:t>
      </w:r>
      <w:r w:rsidRPr="0009731C">
        <w:rPr>
          <w:sz w:val="28"/>
          <w:szCs w:val="28"/>
        </w:rPr>
        <w:br/>
        <w:t>3) при проведении медицинских экспертиз по:</w:t>
      </w:r>
      <w:r w:rsidRPr="0009731C">
        <w:rPr>
          <w:sz w:val="28"/>
          <w:szCs w:val="28"/>
        </w:rPr>
        <w:br/>
        <w:t>эксперти</w:t>
      </w:r>
      <w:r>
        <w:rPr>
          <w:sz w:val="28"/>
          <w:szCs w:val="28"/>
        </w:rPr>
        <w:t xml:space="preserve">зе качества медицинской помощи, </w:t>
      </w:r>
    </w:p>
    <w:p w:rsidR="00947F1C" w:rsidRPr="0009731C" w:rsidRDefault="00947F1C" w:rsidP="00947F1C">
      <w:pPr>
        <w:rPr>
          <w:sz w:val="28"/>
          <w:szCs w:val="28"/>
        </w:rPr>
      </w:pPr>
      <w:r w:rsidRPr="0009731C">
        <w:rPr>
          <w:sz w:val="28"/>
          <w:szCs w:val="28"/>
        </w:rPr>
        <w:t>эксперти</w:t>
      </w:r>
      <w:r>
        <w:rPr>
          <w:sz w:val="28"/>
          <w:szCs w:val="28"/>
        </w:rPr>
        <w:t>зе временной нетрудоспособности.</w:t>
      </w:r>
    </w:p>
    <w:p w:rsidR="00C74255" w:rsidRDefault="00C74255" w:rsidP="00C74255">
      <w:pPr>
        <w:rPr>
          <w:rFonts w:ascii="Tahoma" w:hAnsi="Tahoma" w:cs="Tahoma"/>
          <w:color w:val="000000"/>
          <w:sz w:val="11"/>
          <w:szCs w:val="11"/>
        </w:rPr>
      </w:pPr>
    </w:p>
    <w:p w:rsidR="00353F86" w:rsidRPr="00C74255" w:rsidRDefault="00353F86" w:rsidP="00C74255">
      <w:pPr>
        <w:rPr>
          <w:sz w:val="28"/>
          <w:szCs w:val="28"/>
        </w:rPr>
      </w:pPr>
      <w:r w:rsidRPr="00C74255">
        <w:rPr>
          <w:sz w:val="28"/>
          <w:szCs w:val="28"/>
        </w:rPr>
        <w:t xml:space="preserve">4. </w:t>
      </w:r>
      <w:r w:rsidR="00C74255" w:rsidRPr="00C74255">
        <w:rPr>
          <w:sz w:val="28"/>
          <w:szCs w:val="28"/>
        </w:rPr>
        <w:t>687211, Забайкальский край, Дульдургинский район, с. Алханай, ул.</w:t>
      </w:r>
      <w:r w:rsidR="00C74255">
        <w:rPr>
          <w:sz w:val="28"/>
          <w:szCs w:val="28"/>
        </w:rPr>
        <w:t xml:space="preserve"> </w:t>
      </w:r>
      <w:proofErr w:type="spellStart"/>
      <w:r w:rsidR="00C74255">
        <w:rPr>
          <w:sz w:val="28"/>
          <w:szCs w:val="28"/>
        </w:rPr>
        <w:t>Далаева</w:t>
      </w:r>
      <w:proofErr w:type="spellEnd"/>
      <w:r w:rsidR="00C74255">
        <w:rPr>
          <w:sz w:val="28"/>
          <w:szCs w:val="28"/>
        </w:rPr>
        <w:t xml:space="preserve">, </w:t>
      </w:r>
      <w:r w:rsidR="00C74255" w:rsidRPr="00C74255">
        <w:rPr>
          <w:sz w:val="28"/>
          <w:szCs w:val="28"/>
        </w:rPr>
        <w:t>17</w:t>
      </w:r>
    </w:p>
    <w:p w:rsidR="00353F86" w:rsidRPr="00C64464" w:rsidRDefault="00353F86" w:rsidP="00C64464">
      <w:pPr>
        <w:widowControl w:val="0"/>
        <w:autoSpaceDE w:val="0"/>
        <w:autoSpaceDN w:val="0"/>
        <w:adjustRightInd w:val="0"/>
        <w:jc w:val="both"/>
        <w:rPr>
          <w:bCs/>
          <w:sz w:val="16"/>
          <w:szCs w:val="16"/>
        </w:rPr>
      </w:pPr>
      <w:proofErr w:type="gramStart"/>
      <w:r w:rsidRPr="0009731C">
        <w:rPr>
          <w:bCs/>
          <w:sz w:val="16"/>
          <w:szCs w:val="16"/>
        </w:rPr>
        <w:t>Приказ от 11 марта 2013 г. № 121н об утверждении требований к организации и выполнению работ (услуг) при оказании первичной медико-санитарной, специализированной (в том числе высокотехнологичной), скорой (в том числе скорой специализированной), паллиативной медицинской помощи, оказании медицинской помощи при санаторно-курортном лечении, при проведении медицинских экспертиз, медицинских осмотров, медицинских освидетельствований и санитарно-противоэпидемических (профилактических) мероприятий в рамках оказания медицинской помощи, при трансплантации (пересадке</w:t>
      </w:r>
      <w:proofErr w:type="gramEnd"/>
      <w:r w:rsidRPr="0009731C">
        <w:rPr>
          <w:bCs/>
          <w:sz w:val="16"/>
          <w:szCs w:val="16"/>
        </w:rPr>
        <w:t xml:space="preserve">) органов и (или) тканей, </w:t>
      </w:r>
      <w:proofErr w:type="gramStart"/>
      <w:r w:rsidRPr="0009731C">
        <w:rPr>
          <w:bCs/>
          <w:sz w:val="16"/>
          <w:szCs w:val="16"/>
        </w:rPr>
        <w:t>обращении</w:t>
      </w:r>
      <w:proofErr w:type="gramEnd"/>
      <w:r w:rsidRPr="0009731C">
        <w:rPr>
          <w:bCs/>
          <w:sz w:val="16"/>
          <w:szCs w:val="16"/>
        </w:rPr>
        <w:t xml:space="preserve"> донорской крови и (или) ее компонентов в медицинских целях.</w:t>
      </w:r>
    </w:p>
    <w:p w:rsidR="00353F86" w:rsidRPr="0009731C" w:rsidRDefault="00353F86" w:rsidP="00353F86">
      <w:pPr>
        <w:rPr>
          <w:sz w:val="28"/>
          <w:szCs w:val="28"/>
        </w:rPr>
      </w:pPr>
      <w:r w:rsidRPr="0009731C">
        <w:rPr>
          <w:sz w:val="28"/>
          <w:szCs w:val="28"/>
        </w:rPr>
        <w:t>Работы (услуги), выполняемые:</w:t>
      </w:r>
    </w:p>
    <w:p w:rsidR="00C74255" w:rsidRDefault="00353F86" w:rsidP="00C74255">
      <w:pPr>
        <w:rPr>
          <w:sz w:val="28"/>
          <w:szCs w:val="28"/>
        </w:rPr>
      </w:pPr>
      <w:r w:rsidRPr="0009731C">
        <w:rPr>
          <w:sz w:val="28"/>
          <w:szCs w:val="28"/>
        </w:rPr>
        <w:t>2. При оказании первичной, в том числе доврачебной, врачебной и специализированной, медико-санитарной помощи организуются и выполняются следующие работы (услуги):</w:t>
      </w:r>
      <w:r w:rsidRPr="0009731C">
        <w:rPr>
          <w:sz w:val="28"/>
          <w:szCs w:val="28"/>
        </w:rPr>
        <w:br/>
      </w:r>
      <w:r w:rsidR="00C74255" w:rsidRPr="0009731C">
        <w:rPr>
          <w:sz w:val="28"/>
          <w:szCs w:val="28"/>
        </w:rPr>
        <w:t>1) при оказании первичной доврачебной медико-санитарной пом</w:t>
      </w:r>
      <w:r w:rsidR="00C74255">
        <w:rPr>
          <w:sz w:val="28"/>
          <w:szCs w:val="28"/>
        </w:rPr>
        <w:t xml:space="preserve">ощи в амбулаторных условиях по: </w:t>
      </w:r>
      <w:r w:rsidR="00C74255" w:rsidRPr="00C74255">
        <w:rPr>
          <w:sz w:val="28"/>
          <w:szCs w:val="28"/>
        </w:rPr>
        <w:t>акушерскому делу,</w:t>
      </w:r>
      <w:r w:rsidR="00C74255">
        <w:rPr>
          <w:sz w:val="28"/>
          <w:szCs w:val="28"/>
        </w:rPr>
        <w:t xml:space="preserve"> </w:t>
      </w:r>
      <w:r w:rsidR="00C74255" w:rsidRPr="0009731C">
        <w:rPr>
          <w:sz w:val="28"/>
          <w:szCs w:val="28"/>
        </w:rPr>
        <w:t>вакцинации (проведе</w:t>
      </w:r>
      <w:r w:rsidR="00C74255">
        <w:rPr>
          <w:sz w:val="28"/>
          <w:szCs w:val="28"/>
        </w:rPr>
        <w:t xml:space="preserve">нию профилактических прививок), неотложной медицинской помощи, общей практике, сестринскому делу, </w:t>
      </w:r>
    </w:p>
    <w:p w:rsidR="0032763D" w:rsidRDefault="00C74255" w:rsidP="00C74255">
      <w:pPr>
        <w:rPr>
          <w:sz w:val="28"/>
          <w:szCs w:val="28"/>
        </w:rPr>
      </w:pPr>
      <w:r w:rsidRPr="0009731C">
        <w:rPr>
          <w:sz w:val="28"/>
          <w:szCs w:val="28"/>
        </w:rPr>
        <w:t>2) при оказании первичной врачебной медико-санитарной пом</w:t>
      </w:r>
      <w:r>
        <w:rPr>
          <w:sz w:val="28"/>
          <w:szCs w:val="28"/>
        </w:rPr>
        <w:t xml:space="preserve">ощи в амбулаторных условиях по: </w:t>
      </w:r>
      <w:r w:rsidRPr="0009731C">
        <w:rPr>
          <w:sz w:val="28"/>
          <w:szCs w:val="28"/>
        </w:rPr>
        <w:t>вакцинации (проведе</w:t>
      </w:r>
      <w:r>
        <w:rPr>
          <w:sz w:val="28"/>
          <w:szCs w:val="28"/>
        </w:rPr>
        <w:t xml:space="preserve">нию профилактических прививок), неотложной медицинской помощи, </w:t>
      </w:r>
      <w:r w:rsidRPr="0032763D">
        <w:rPr>
          <w:color w:val="000000"/>
          <w:sz w:val="28"/>
          <w:szCs w:val="28"/>
        </w:rPr>
        <w:t>общей врачебной практике (семейной медицине),</w:t>
      </w:r>
      <w:r w:rsidRPr="0032763D">
        <w:rPr>
          <w:rFonts w:ascii="Tahoma" w:hAnsi="Tahoma" w:cs="Tahoma"/>
          <w:color w:val="000000"/>
          <w:sz w:val="10"/>
          <w:szCs w:val="10"/>
        </w:rPr>
        <w:t xml:space="preserve"> </w:t>
      </w:r>
    </w:p>
    <w:p w:rsidR="00C74255" w:rsidRDefault="00C74255" w:rsidP="00C74255">
      <w:pPr>
        <w:rPr>
          <w:sz w:val="28"/>
          <w:szCs w:val="28"/>
        </w:rPr>
      </w:pPr>
      <w:r w:rsidRPr="0009731C">
        <w:rPr>
          <w:sz w:val="28"/>
          <w:szCs w:val="28"/>
        </w:rPr>
        <w:lastRenderedPageBreak/>
        <w:t>3) при оказании первичной врачебной медико-санитарной помощи в у</w:t>
      </w:r>
      <w:r>
        <w:rPr>
          <w:sz w:val="28"/>
          <w:szCs w:val="28"/>
        </w:rPr>
        <w:t xml:space="preserve">словиях дневного стационара по: </w:t>
      </w:r>
      <w:r w:rsidRPr="00C74255">
        <w:rPr>
          <w:sz w:val="28"/>
          <w:szCs w:val="28"/>
        </w:rPr>
        <w:t>неотложной медицинской помощи,</w:t>
      </w:r>
      <w:r>
        <w:rPr>
          <w:sz w:val="28"/>
          <w:szCs w:val="28"/>
        </w:rPr>
        <w:t xml:space="preserve"> </w:t>
      </w:r>
      <w:r w:rsidRPr="0032763D">
        <w:rPr>
          <w:color w:val="000000"/>
          <w:sz w:val="28"/>
          <w:szCs w:val="28"/>
        </w:rPr>
        <w:t>общей врачебной практике (семейной медицине)</w:t>
      </w:r>
      <w:r w:rsidRPr="0032763D">
        <w:rPr>
          <w:sz w:val="28"/>
          <w:szCs w:val="28"/>
        </w:rPr>
        <w:t>.</w:t>
      </w:r>
    </w:p>
    <w:p w:rsidR="00AD2834" w:rsidRDefault="00353F86" w:rsidP="00C74255">
      <w:pPr>
        <w:rPr>
          <w:sz w:val="28"/>
          <w:szCs w:val="28"/>
        </w:rPr>
      </w:pPr>
      <w:r w:rsidRPr="0009731C">
        <w:rPr>
          <w:sz w:val="28"/>
          <w:szCs w:val="28"/>
        </w:rPr>
        <w:t>7. При проведении медицинских осмотров, медицинских освидетельствований и медицинских экспертиз организуются и выполняются следующие работы (услуги):</w:t>
      </w:r>
      <w:r w:rsidRPr="0009731C">
        <w:rPr>
          <w:sz w:val="28"/>
          <w:szCs w:val="28"/>
        </w:rPr>
        <w:br/>
      </w:r>
      <w:r w:rsidR="00AD2834" w:rsidRPr="0009731C">
        <w:rPr>
          <w:sz w:val="28"/>
          <w:szCs w:val="28"/>
        </w:rPr>
        <w:t>1) при проведении медицинских осмотров по:</w:t>
      </w:r>
      <w:r w:rsidR="00AD2834" w:rsidRPr="0009731C">
        <w:rPr>
          <w:sz w:val="28"/>
          <w:szCs w:val="28"/>
        </w:rPr>
        <w:br/>
        <w:t>медицинским осмотрам (предрейсовым, послерейсовым),</w:t>
      </w:r>
      <w:r w:rsidR="00AD2834" w:rsidRPr="0009731C">
        <w:rPr>
          <w:sz w:val="28"/>
          <w:szCs w:val="28"/>
        </w:rPr>
        <w:br/>
        <w:t>3) при проведении медицинских экспертиз по:</w:t>
      </w:r>
      <w:r w:rsidR="00AD2834" w:rsidRPr="0009731C">
        <w:rPr>
          <w:sz w:val="28"/>
          <w:szCs w:val="28"/>
        </w:rPr>
        <w:br/>
        <w:t>эксперти</w:t>
      </w:r>
      <w:r w:rsidR="00AD2834">
        <w:rPr>
          <w:sz w:val="28"/>
          <w:szCs w:val="28"/>
        </w:rPr>
        <w:t xml:space="preserve">зе качества медицинской помощи, </w:t>
      </w:r>
    </w:p>
    <w:p w:rsidR="00353F86" w:rsidRPr="0009731C" w:rsidRDefault="00353F86" w:rsidP="00C74255">
      <w:pPr>
        <w:rPr>
          <w:sz w:val="28"/>
          <w:szCs w:val="28"/>
        </w:rPr>
      </w:pPr>
      <w:r w:rsidRPr="0009731C">
        <w:rPr>
          <w:sz w:val="28"/>
          <w:szCs w:val="28"/>
        </w:rPr>
        <w:t>эксперти</w:t>
      </w:r>
      <w:r w:rsidR="00C64464">
        <w:rPr>
          <w:sz w:val="28"/>
          <w:szCs w:val="28"/>
        </w:rPr>
        <w:t>зе временной нетрудоспособности.</w:t>
      </w:r>
    </w:p>
    <w:p w:rsidR="00353F86" w:rsidRPr="0009731C" w:rsidRDefault="00353F86" w:rsidP="00353F86">
      <w:pPr>
        <w:rPr>
          <w:sz w:val="28"/>
          <w:szCs w:val="28"/>
        </w:rPr>
      </w:pPr>
    </w:p>
    <w:p w:rsidR="00AD2834" w:rsidRPr="00AD2834" w:rsidRDefault="00AD2834" w:rsidP="00AD2834">
      <w:pPr>
        <w:rPr>
          <w:sz w:val="28"/>
          <w:szCs w:val="28"/>
        </w:rPr>
      </w:pPr>
      <w:r w:rsidRPr="00AD2834">
        <w:rPr>
          <w:sz w:val="28"/>
          <w:szCs w:val="28"/>
        </w:rPr>
        <w:t>5</w:t>
      </w:r>
      <w:r w:rsidR="00353F86" w:rsidRPr="00AD2834">
        <w:rPr>
          <w:sz w:val="28"/>
          <w:szCs w:val="28"/>
        </w:rPr>
        <w:t xml:space="preserve">. </w:t>
      </w:r>
      <w:r w:rsidRPr="00AD2834">
        <w:rPr>
          <w:sz w:val="28"/>
          <w:szCs w:val="28"/>
        </w:rPr>
        <w:t>687218, Забайкальский край, Дульдургинский район, с. Зуткулей, ул.</w:t>
      </w:r>
      <w:r>
        <w:rPr>
          <w:sz w:val="28"/>
          <w:szCs w:val="28"/>
        </w:rPr>
        <w:t xml:space="preserve"> </w:t>
      </w:r>
      <w:r w:rsidRPr="00AD2834">
        <w:rPr>
          <w:sz w:val="28"/>
          <w:szCs w:val="28"/>
        </w:rPr>
        <w:t>Ленина, д.</w:t>
      </w:r>
      <w:r>
        <w:rPr>
          <w:sz w:val="28"/>
          <w:szCs w:val="28"/>
        </w:rPr>
        <w:t xml:space="preserve"> </w:t>
      </w:r>
      <w:r w:rsidRPr="00AD2834">
        <w:rPr>
          <w:sz w:val="28"/>
          <w:szCs w:val="28"/>
        </w:rPr>
        <w:t>6</w:t>
      </w:r>
    </w:p>
    <w:p w:rsidR="00353F86" w:rsidRPr="003B67B1" w:rsidRDefault="00353F86" w:rsidP="00AD2834">
      <w:pPr>
        <w:rPr>
          <w:bCs/>
          <w:sz w:val="16"/>
          <w:szCs w:val="16"/>
        </w:rPr>
      </w:pPr>
      <w:proofErr w:type="gramStart"/>
      <w:r w:rsidRPr="0009731C">
        <w:rPr>
          <w:bCs/>
          <w:sz w:val="16"/>
          <w:szCs w:val="16"/>
        </w:rPr>
        <w:t>Приказ от 11 марта 2013 г. № 121н об утверждении требований к организации и выполнению работ (услуг) при оказании первичной медико-санитарной, специализированной (в том числе высокотехнологичной), скорой (в том числе скорой специализированной), паллиативной медицинской помощи, оказании медицинской помощи при санаторно-курортном лечении, при проведении медицинских экспертиз, медицинских осмотров, медицинских освидетельствований и санитарно-противоэпидемических (профилактических) мероприятий в рамках оказания медицинской помощи, при трансплантации (пересадке</w:t>
      </w:r>
      <w:proofErr w:type="gramEnd"/>
      <w:r w:rsidRPr="0009731C">
        <w:rPr>
          <w:bCs/>
          <w:sz w:val="16"/>
          <w:szCs w:val="16"/>
        </w:rPr>
        <w:t xml:space="preserve">) органов и (или) тканей, </w:t>
      </w:r>
      <w:proofErr w:type="gramStart"/>
      <w:r w:rsidRPr="0009731C">
        <w:rPr>
          <w:bCs/>
          <w:sz w:val="16"/>
          <w:szCs w:val="16"/>
        </w:rPr>
        <w:t>обращении</w:t>
      </w:r>
      <w:proofErr w:type="gramEnd"/>
      <w:r w:rsidRPr="0009731C">
        <w:rPr>
          <w:bCs/>
          <w:sz w:val="16"/>
          <w:szCs w:val="16"/>
        </w:rPr>
        <w:t xml:space="preserve"> донорской крови и (или) ее компонентов в медицинских целях.</w:t>
      </w:r>
    </w:p>
    <w:p w:rsidR="00AD2834" w:rsidRPr="0009731C" w:rsidRDefault="00AD2834" w:rsidP="00AD2834">
      <w:pPr>
        <w:rPr>
          <w:sz w:val="28"/>
          <w:szCs w:val="28"/>
        </w:rPr>
      </w:pPr>
      <w:r w:rsidRPr="0009731C">
        <w:rPr>
          <w:sz w:val="28"/>
          <w:szCs w:val="28"/>
        </w:rPr>
        <w:t>Работы (услуги), выполняемые:</w:t>
      </w:r>
    </w:p>
    <w:p w:rsidR="00AD2834" w:rsidRDefault="00AD2834" w:rsidP="00AD2834">
      <w:pPr>
        <w:rPr>
          <w:sz w:val="28"/>
          <w:szCs w:val="28"/>
        </w:rPr>
      </w:pPr>
      <w:r w:rsidRPr="0009731C">
        <w:rPr>
          <w:sz w:val="28"/>
          <w:szCs w:val="28"/>
        </w:rPr>
        <w:t>2. При оказании первичной, в том числе доврачебной, врачебной и специализированной, медико-санитарной помощи организуются и выполняются следующие работы (услуги):</w:t>
      </w:r>
      <w:r w:rsidRPr="0009731C">
        <w:rPr>
          <w:sz w:val="28"/>
          <w:szCs w:val="28"/>
        </w:rPr>
        <w:br/>
        <w:t>1) при оказании первичной доврачебной медико-санитарной пом</w:t>
      </w:r>
      <w:r>
        <w:rPr>
          <w:sz w:val="28"/>
          <w:szCs w:val="28"/>
        </w:rPr>
        <w:t xml:space="preserve">ощи в амбулаторных условиях по: </w:t>
      </w:r>
      <w:r w:rsidRPr="00C74255">
        <w:rPr>
          <w:sz w:val="28"/>
          <w:szCs w:val="28"/>
        </w:rPr>
        <w:t>акушерскому делу,</w:t>
      </w:r>
      <w:r>
        <w:rPr>
          <w:sz w:val="28"/>
          <w:szCs w:val="28"/>
        </w:rPr>
        <w:t xml:space="preserve"> </w:t>
      </w:r>
      <w:r w:rsidRPr="0009731C">
        <w:rPr>
          <w:sz w:val="28"/>
          <w:szCs w:val="28"/>
        </w:rPr>
        <w:t>вакцинации (проведе</w:t>
      </w:r>
      <w:r>
        <w:rPr>
          <w:sz w:val="28"/>
          <w:szCs w:val="28"/>
        </w:rPr>
        <w:t>нию профилактических прививок), лечебному делу, неотложной медицинской помощи, общей практике, сестринскому делу, сестринскому делу в педиатрии, стоматологии,</w:t>
      </w:r>
    </w:p>
    <w:p w:rsidR="00AD2834" w:rsidRPr="00AD2834" w:rsidRDefault="00AD2834" w:rsidP="00AD2834">
      <w:pPr>
        <w:rPr>
          <w:sz w:val="28"/>
          <w:szCs w:val="28"/>
        </w:rPr>
      </w:pPr>
      <w:r w:rsidRPr="0009731C">
        <w:rPr>
          <w:sz w:val="28"/>
          <w:szCs w:val="28"/>
        </w:rPr>
        <w:t>2) при оказании первичной врачебной медико-санитарной пом</w:t>
      </w:r>
      <w:r>
        <w:rPr>
          <w:sz w:val="28"/>
          <w:szCs w:val="28"/>
        </w:rPr>
        <w:t xml:space="preserve">ощи в амбулаторных условиях по: </w:t>
      </w:r>
      <w:r w:rsidRPr="0009731C">
        <w:rPr>
          <w:sz w:val="28"/>
          <w:szCs w:val="28"/>
        </w:rPr>
        <w:t>вакцинации (проведе</w:t>
      </w:r>
      <w:r>
        <w:rPr>
          <w:sz w:val="28"/>
          <w:szCs w:val="28"/>
        </w:rPr>
        <w:t xml:space="preserve">нию профилактических прививок), неотложной медицинской помощи, </w:t>
      </w:r>
      <w:r w:rsidRPr="0032763D">
        <w:rPr>
          <w:color w:val="000000"/>
          <w:sz w:val="28"/>
          <w:szCs w:val="28"/>
        </w:rPr>
        <w:t>общей врачебной практике (семейной медицине),</w:t>
      </w:r>
      <w:r w:rsidRPr="0032763D">
        <w:rPr>
          <w:rFonts w:ascii="Tahoma" w:hAnsi="Tahoma" w:cs="Tahoma"/>
          <w:color w:val="000000"/>
          <w:sz w:val="10"/>
          <w:szCs w:val="10"/>
        </w:rPr>
        <w:t xml:space="preserve"> </w:t>
      </w:r>
      <w:r>
        <w:rPr>
          <w:rFonts w:ascii="Tahoma" w:hAnsi="Tahoma" w:cs="Tahoma"/>
          <w:color w:val="000000"/>
          <w:sz w:val="28"/>
          <w:szCs w:val="28"/>
        </w:rPr>
        <w:t xml:space="preserve"> </w:t>
      </w:r>
      <w:r w:rsidRPr="00AD2834">
        <w:rPr>
          <w:color w:val="000000"/>
          <w:sz w:val="28"/>
          <w:szCs w:val="28"/>
        </w:rPr>
        <w:t>педиатрии</w:t>
      </w:r>
    </w:p>
    <w:p w:rsidR="00AD2834" w:rsidRDefault="00AD2834" w:rsidP="00AD2834">
      <w:pPr>
        <w:rPr>
          <w:sz w:val="28"/>
          <w:szCs w:val="28"/>
        </w:rPr>
      </w:pPr>
      <w:r w:rsidRPr="0009731C">
        <w:rPr>
          <w:sz w:val="28"/>
          <w:szCs w:val="28"/>
        </w:rPr>
        <w:t>3) при оказании первичной врачебной медико-санитарной помощи в у</w:t>
      </w:r>
      <w:r>
        <w:rPr>
          <w:sz w:val="28"/>
          <w:szCs w:val="28"/>
        </w:rPr>
        <w:t xml:space="preserve">словиях дневного стационара по: </w:t>
      </w:r>
      <w:r w:rsidRPr="00C74255">
        <w:rPr>
          <w:sz w:val="28"/>
          <w:szCs w:val="28"/>
        </w:rPr>
        <w:t>неотложной медицинской помощи,</w:t>
      </w:r>
      <w:r>
        <w:rPr>
          <w:sz w:val="28"/>
          <w:szCs w:val="28"/>
        </w:rPr>
        <w:t xml:space="preserve"> </w:t>
      </w:r>
      <w:r w:rsidRPr="0032763D">
        <w:rPr>
          <w:color w:val="000000"/>
          <w:sz w:val="28"/>
          <w:szCs w:val="28"/>
        </w:rPr>
        <w:t>общей врачебной практике (семейной медицине)</w:t>
      </w:r>
      <w:r>
        <w:rPr>
          <w:sz w:val="28"/>
          <w:szCs w:val="28"/>
        </w:rPr>
        <w:t>, педиатрии.</w:t>
      </w:r>
    </w:p>
    <w:p w:rsidR="00AD2834" w:rsidRDefault="00AD2834" w:rsidP="00AD2834">
      <w:pPr>
        <w:rPr>
          <w:sz w:val="28"/>
          <w:szCs w:val="28"/>
        </w:rPr>
      </w:pPr>
      <w:r w:rsidRPr="0009731C">
        <w:rPr>
          <w:sz w:val="28"/>
          <w:szCs w:val="28"/>
        </w:rPr>
        <w:t>7. При проведении медицинских осмотров, медицинских освидетельствований и медицинских экспертиз организуются и выполняются следующие работы (услуги):</w:t>
      </w:r>
      <w:r w:rsidRPr="0009731C">
        <w:rPr>
          <w:sz w:val="28"/>
          <w:szCs w:val="28"/>
        </w:rPr>
        <w:br/>
        <w:t>1) при проведении медицинских осмотров по:</w:t>
      </w:r>
      <w:r w:rsidRPr="0009731C">
        <w:rPr>
          <w:sz w:val="28"/>
          <w:szCs w:val="28"/>
        </w:rPr>
        <w:br/>
        <w:t>медицинским осмотрам (предрейсовым, послерейсовым),</w:t>
      </w:r>
      <w:r w:rsidRPr="0009731C">
        <w:rPr>
          <w:sz w:val="28"/>
          <w:szCs w:val="28"/>
        </w:rPr>
        <w:br/>
        <w:t>3) при проведении медицинских экспертиз по:</w:t>
      </w:r>
      <w:r w:rsidRPr="0009731C">
        <w:rPr>
          <w:sz w:val="28"/>
          <w:szCs w:val="28"/>
        </w:rPr>
        <w:br/>
        <w:t>эксперти</w:t>
      </w:r>
      <w:r>
        <w:rPr>
          <w:sz w:val="28"/>
          <w:szCs w:val="28"/>
        </w:rPr>
        <w:t xml:space="preserve">зе качества медицинской помощи, </w:t>
      </w:r>
    </w:p>
    <w:p w:rsidR="00AD2834" w:rsidRPr="0009731C" w:rsidRDefault="00AD2834" w:rsidP="00AD2834">
      <w:pPr>
        <w:rPr>
          <w:sz w:val="28"/>
          <w:szCs w:val="28"/>
        </w:rPr>
      </w:pPr>
      <w:r w:rsidRPr="0009731C">
        <w:rPr>
          <w:sz w:val="28"/>
          <w:szCs w:val="28"/>
        </w:rPr>
        <w:t>эксперти</w:t>
      </w:r>
      <w:r>
        <w:rPr>
          <w:sz w:val="28"/>
          <w:szCs w:val="28"/>
        </w:rPr>
        <w:t>зе временной нетрудоспособности.</w:t>
      </w:r>
    </w:p>
    <w:p w:rsidR="00353F86" w:rsidRPr="0009731C" w:rsidRDefault="00353F86" w:rsidP="00353F86">
      <w:pPr>
        <w:shd w:val="clear" w:color="auto" w:fill="FFFFFF"/>
        <w:tabs>
          <w:tab w:val="left" w:leader="underscore" w:pos="9245"/>
        </w:tabs>
        <w:rPr>
          <w:sz w:val="28"/>
          <w:szCs w:val="28"/>
        </w:rPr>
      </w:pPr>
    </w:p>
    <w:p w:rsidR="00353F86" w:rsidRPr="00AD2834" w:rsidRDefault="00AD2834" w:rsidP="00AD2834">
      <w:pPr>
        <w:rPr>
          <w:sz w:val="28"/>
          <w:szCs w:val="28"/>
        </w:rPr>
      </w:pPr>
      <w:r w:rsidRPr="00AD2834">
        <w:rPr>
          <w:sz w:val="28"/>
          <w:szCs w:val="28"/>
        </w:rPr>
        <w:t>6</w:t>
      </w:r>
      <w:r w:rsidR="00353F86" w:rsidRPr="00AD2834">
        <w:rPr>
          <w:sz w:val="28"/>
          <w:szCs w:val="28"/>
        </w:rPr>
        <w:t xml:space="preserve">. </w:t>
      </w:r>
      <w:r w:rsidRPr="00AD2834">
        <w:rPr>
          <w:sz w:val="28"/>
          <w:szCs w:val="28"/>
        </w:rPr>
        <w:t>687215, Забайкальский край, Дульдургинский район, с. Узон, ул.</w:t>
      </w:r>
      <w:r>
        <w:rPr>
          <w:sz w:val="28"/>
          <w:szCs w:val="28"/>
        </w:rPr>
        <w:t xml:space="preserve"> </w:t>
      </w:r>
      <w:proofErr w:type="spellStart"/>
      <w:r w:rsidRPr="00AD2834">
        <w:rPr>
          <w:sz w:val="28"/>
          <w:szCs w:val="28"/>
        </w:rPr>
        <w:t>Дылгыржапова</w:t>
      </w:r>
      <w:proofErr w:type="spellEnd"/>
      <w:r w:rsidRPr="00AD2834">
        <w:rPr>
          <w:sz w:val="28"/>
          <w:szCs w:val="28"/>
        </w:rPr>
        <w:t>, д.1 а</w:t>
      </w:r>
    </w:p>
    <w:p w:rsidR="00353F86" w:rsidRPr="00C64464" w:rsidRDefault="00353F86" w:rsidP="00C64464">
      <w:pPr>
        <w:widowControl w:val="0"/>
        <w:autoSpaceDE w:val="0"/>
        <w:autoSpaceDN w:val="0"/>
        <w:adjustRightInd w:val="0"/>
        <w:jc w:val="both"/>
        <w:rPr>
          <w:bCs/>
          <w:sz w:val="16"/>
          <w:szCs w:val="16"/>
        </w:rPr>
      </w:pPr>
      <w:proofErr w:type="gramStart"/>
      <w:r w:rsidRPr="0009731C">
        <w:rPr>
          <w:bCs/>
          <w:sz w:val="16"/>
          <w:szCs w:val="16"/>
        </w:rPr>
        <w:t>Приказ от 11 марта 2013 г. № 121н об утверждении требований к организации и выполнению работ (услуг) при оказании первичной медико-санитарной, специализированной (в том числе высокотехнологичной), скорой (в том числе скорой специализированной), паллиативной медицинской помощи, оказании медицинской помощи при санаторно-курортном лечении, при проведении медицинских экспертиз, медицинских осмотров, медицинских освидетельствований и санитарно-противоэпидемических (профилактических) мероприятий в рамках оказания медицинской помощи, при трансплантации (пересадке</w:t>
      </w:r>
      <w:proofErr w:type="gramEnd"/>
      <w:r w:rsidRPr="0009731C">
        <w:rPr>
          <w:bCs/>
          <w:sz w:val="16"/>
          <w:szCs w:val="16"/>
        </w:rPr>
        <w:t xml:space="preserve">) органов и (или) тканей, </w:t>
      </w:r>
      <w:proofErr w:type="gramStart"/>
      <w:r w:rsidRPr="0009731C">
        <w:rPr>
          <w:bCs/>
          <w:sz w:val="16"/>
          <w:szCs w:val="16"/>
        </w:rPr>
        <w:t>обращении</w:t>
      </w:r>
      <w:proofErr w:type="gramEnd"/>
      <w:r w:rsidRPr="0009731C">
        <w:rPr>
          <w:bCs/>
          <w:sz w:val="16"/>
          <w:szCs w:val="16"/>
        </w:rPr>
        <w:t xml:space="preserve"> донорской крови и (или) ее компонентов в медицинских целях.</w:t>
      </w:r>
    </w:p>
    <w:p w:rsidR="00AD2834" w:rsidRPr="0009731C" w:rsidRDefault="00AD2834" w:rsidP="00AD2834">
      <w:pPr>
        <w:rPr>
          <w:sz w:val="28"/>
          <w:szCs w:val="28"/>
        </w:rPr>
      </w:pPr>
      <w:r w:rsidRPr="0009731C">
        <w:rPr>
          <w:sz w:val="28"/>
          <w:szCs w:val="28"/>
        </w:rPr>
        <w:lastRenderedPageBreak/>
        <w:t>Работы (услуги), выполняемые:</w:t>
      </w:r>
    </w:p>
    <w:p w:rsidR="00AD2834" w:rsidRDefault="00AD2834" w:rsidP="00AD2834">
      <w:pPr>
        <w:rPr>
          <w:sz w:val="28"/>
          <w:szCs w:val="28"/>
        </w:rPr>
      </w:pPr>
      <w:r w:rsidRPr="0009731C">
        <w:rPr>
          <w:sz w:val="28"/>
          <w:szCs w:val="28"/>
        </w:rPr>
        <w:t>2. При оказании первичной, в том числе доврачебной, врачебной и специализированной, медико-санитарной помощи организуются и выполняются следующие работы (услуги):</w:t>
      </w:r>
      <w:r w:rsidRPr="0009731C">
        <w:rPr>
          <w:sz w:val="28"/>
          <w:szCs w:val="28"/>
        </w:rPr>
        <w:br/>
        <w:t>1) при оказании первичной доврачебной медико-санитарной пом</w:t>
      </w:r>
      <w:r>
        <w:rPr>
          <w:sz w:val="28"/>
          <w:szCs w:val="28"/>
        </w:rPr>
        <w:t xml:space="preserve">ощи в амбулаторных условиях по: </w:t>
      </w:r>
      <w:r w:rsidRPr="00C74255">
        <w:rPr>
          <w:sz w:val="28"/>
          <w:szCs w:val="28"/>
        </w:rPr>
        <w:t>акушерскому делу,</w:t>
      </w:r>
      <w:r>
        <w:rPr>
          <w:sz w:val="28"/>
          <w:szCs w:val="28"/>
        </w:rPr>
        <w:t xml:space="preserve"> </w:t>
      </w:r>
      <w:r w:rsidRPr="0009731C">
        <w:rPr>
          <w:sz w:val="28"/>
          <w:szCs w:val="28"/>
        </w:rPr>
        <w:t>вакцинации (проведе</w:t>
      </w:r>
      <w:r>
        <w:rPr>
          <w:sz w:val="28"/>
          <w:szCs w:val="28"/>
        </w:rPr>
        <w:t xml:space="preserve">нию профилактических прививок), неотложной медицинской помощи, общей практике, сестринскому делу, </w:t>
      </w:r>
    </w:p>
    <w:p w:rsidR="00AD2834" w:rsidRPr="00AD2834" w:rsidRDefault="00AD2834" w:rsidP="00AD2834">
      <w:pPr>
        <w:rPr>
          <w:sz w:val="28"/>
          <w:szCs w:val="28"/>
        </w:rPr>
      </w:pPr>
      <w:r w:rsidRPr="0009731C">
        <w:rPr>
          <w:sz w:val="28"/>
          <w:szCs w:val="28"/>
        </w:rPr>
        <w:t>2) при оказании первичной врачебной медико-санитарной пом</w:t>
      </w:r>
      <w:r>
        <w:rPr>
          <w:sz w:val="28"/>
          <w:szCs w:val="28"/>
        </w:rPr>
        <w:t xml:space="preserve">ощи в амбулаторных условиях по: </w:t>
      </w:r>
      <w:r w:rsidRPr="0009731C">
        <w:rPr>
          <w:sz w:val="28"/>
          <w:szCs w:val="28"/>
        </w:rPr>
        <w:t>вакцинации (проведе</w:t>
      </w:r>
      <w:r>
        <w:rPr>
          <w:sz w:val="28"/>
          <w:szCs w:val="28"/>
        </w:rPr>
        <w:t xml:space="preserve">нию профилактических прививок), неотложной медицинской помощи, </w:t>
      </w:r>
      <w:r w:rsidRPr="0032763D">
        <w:rPr>
          <w:color w:val="000000"/>
          <w:sz w:val="28"/>
          <w:szCs w:val="28"/>
        </w:rPr>
        <w:t>общей врачебной практике (семейной медицине),</w:t>
      </w:r>
      <w:r w:rsidRPr="0032763D">
        <w:rPr>
          <w:rFonts w:ascii="Tahoma" w:hAnsi="Tahoma" w:cs="Tahoma"/>
          <w:color w:val="000000"/>
          <w:sz w:val="10"/>
          <w:szCs w:val="10"/>
        </w:rPr>
        <w:t xml:space="preserve"> </w:t>
      </w:r>
      <w:r>
        <w:rPr>
          <w:rFonts w:ascii="Tahoma" w:hAnsi="Tahoma" w:cs="Tahoma"/>
          <w:color w:val="000000"/>
          <w:sz w:val="28"/>
          <w:szCs w:val="28"/>
        </w:rPr>
        <w:t xml:space="preserve"> </w:t>
      </w:r>
      <w:r w:rsidR="00E75EBB">
        <w:rPr>
          <w:color w:val="000000"/>
          <w:sz w:val="28"/>
          <w:szCs w:val="28"/>
        </w:rPr>
        <w:t>терапии,</w:t>
      </w:r>
    </w:p>
    <w:p w:rsidR="00AD2834" w:rsidRDefault="00AD2834" w:rsidP="00AD2834">
      <w:pPr>
        <w:rPr>
          <w:sz w:val="28"/>
          <w:szCs w:val="28"/>
        </w:rPr>
      </w:pPr>
      <w:r w:rsidRPr="0009731C">
        <w:rPr>
          <w:sz w:val="28"/>
          <w:szCs w:val="28"/>
        </w:rPr>
        <w:t>3) при оказании первичной врачебной медико-санитарной помощи в у</w:t>
      </w:r>
      <w:r>
        <w:rPr>
          <w:sz w:val="28"/>
          <w:szCs w:val="28"/>
        </w:rPr>
        <w:t xml:space="preserve">словиях дневного стационара по: </w:t>
      </w:r>
      <w:r w:rsidRPr="00C74255">
        <w:rPr>
          <w:sz w:val="28"/>
          <w:szCs w:val="28"/>
        </w:rPr>
        <w:t>неотложной медицинской помощи,</w:t>
      </w:r>
      <w:r>
        <w:rPr>
          <w:sz w:val="28"/>
          <w:szCs w:val="28"/>
        </w:rPr>
        <w:t xml:space="preserve"> </w:t>
      </w:r>
      <w:r w:rsidRPr="0032763D">
        <w:rPr>
          <w:color w:val="000000"/>
          <w:sz w:val="28"/>
          <w:szCs w:val="28"/>
        </w:rPr>
        <w:t>общей врачебной практике (семейной медицине)</w:t>
      </w:r>
      <w:r>
        <w:rPr>
          <w:sz w:val="28"/>
          <w:szCs w:val="28"/>
        </w:rPr>
        <w:t xml:space="preserve">, </w:t>
      </w:r>
      <w:r w:rsidR="00E75EBB">
        <w:rPr>
          <w:sz w:val="28"/>
          <w:szCs w:val="28"/>
        </w:rPr>
        <w:t>терапии</w:t>
      </w:r>
      <w:r>
        <w:rPr>
          <w:sz w:val="28"/>
          <w:szCs w:val="28"/>
        </w:rPr>
        <w:t>.</w:t>
      </w:r>
    </w:p>
    <w:p w:rsidR="00AD2834" w:rsidRDefault="00AD2834" w:rsidP="00AD2834">
      <w:pPr>
        <w:rPr>
          <w:sz w:val="28"/>
          <w:szCs w:val="28"/>
        </w:rPr>
      </w:pPr>
      <w:r w:rsidRPr="0009731C">
        <w:rPr>
          <w:sz w:val="28"/>
          <w:szCs w:val="28"/>
        </w:rPr>
        <w:t>7. При проведении медицинских осмотров, медицинских освидетельствований и медицинских экспертиз организуются и выполняются следующие работы (услуги):</w:t>
      </w:r>
      <w:r w:rsidRPr="0009731C">
        <w:rPr>
          <w:sz w:val="28"/>
          <w:szCs w:val="28"/>
        </w:rPr>
        <w:br/>
        <w:t>1) при проведении медицинских осмотров по:</w:t>
      </w:r>
      <w:r w:rsidRPr="0009731C">
        <w:rPr>
          <w:sz w:val="28"/>
          <w:szCs w:val="28"/>
        </w:rPr>
        <w:br/>
        <w:t>медицинским осмотрам (предрейсовым, послерейсовым),</w:t>
      </w:r>
      <w:r w:rsidRPr="0009731C">
        <w:rPr>
          <w:sz w:val="28"/>
          <w:szCs w:val="28"/>
        </w:rPr>
        <w:br/>
        <w:t>3) при проведении медицинских экспертиз по:</w:t>
      </w:r>
      <w:r w:rsidRPr="0009731C">
        <w:rPr>
          <w:sz w:val="28"/>
          <w:szCs w:val="28"/>
        </w:rPr>
        <w:br/>
        <w:t>эксперти</w:t>
      </w:r>
      <w:r>
        <w:rPr>
          <w:sz w:val="28"/>
          <w:szCs w:val="28"/>
        </w:rPr>
        <w:t xml:space="preserve">зе качества медицинской помощи, </w:t>
      </w:r>
    </w:p>
    <w:p w:rsidR="00AD2834" w:rsidRPr="0009731C" w:rsidRDefault="00AD2834" w:rsidP="00AD2834">
      <w:pPr>
        <w:rPr>
          <w:sz w:val="28"/>
          <w:szCs w:val="28"/>
        </w:rPr>
      </w:pPr>
      <w:r w:rsidRPr="0009731C">
        <w:rPr>
          <w:sz w:val="28"/>
          <w:szCs w:val="28"/>
        </w:rPr>
        <w:t>эксперти</w:t>
      </w:r>
      <w:r>
        <w:rPr>
          <w:sz w:val="28"/>
          <w:szCs w:val="28"/>
        </w:rPr>
        <w:t>зе временной нетрудоспособности.</w:t>
      </w:r>
    </w:p>
    <w:p w:rsidR="00353F86" w:rsidRPr="0009731C" w:rsidRDefault="00353F86" w:rsidP="00353F86">
      <w:pPr>
        <w:jc w:val="both"/>
        <w:rPr>
          <w:sz w:val="28"/>
          <w:szCs w:val="28"/>
        </w:rPr>
      </w:pPr>
    </w:p>
    <w:p w:rsidR="00353F86" w:rsidRPr="00F80195" w:rsidRDefault="00F80195" w:rsidP="00F80195">
      <w:pPr>
        <w:rPr>
          <w:sz w:val="28"/>
          <w:szCs w:val="28"/>
        </w:rPr>
      </w:pPr>
      <w:r w:rsidRPr="00F80195">
        <w:rPr>
          <w:sz w:val="28"/>
          <w:szCs w:val="28"/>
        </w:rPr>
        <w:t>7</w:t>
      </w:r>
      <w:r w:rsidR="00353F86" w:rsidRPr="00F80195">
        <w:rPr>
          <w:sz w:val="28"/>
          <w:szCs w:val="28"/>
        </w:rPr>
        <w:t xml:space="preserve">. </w:t>
      </w:r>
      <w:r>
        <w:rPr>
          <w:sz w:val="28"/>
          <w:szCs w:val="28"/>
        </w:rPr>
        <w:t>687215</w:t>
      </w:r>
      <w:r w:rsidRPr="00F80195">
        <w:rPr>
          <w:sz w:val="28"/>
          <w:szCs w:val="28"/>
        </w:rPr>
        <w:t>, Забайкальский край, Дульдургинский район, с. Чиндалей, ул.</w:t>
      </w:r>
      <w:r>
        <w:rPr>
          <w:sz w:val="28"/>
          <w:szCs w:val="28"/>
        </w:rPr>
        <w:t xml:space="preserve"> </w:t>
      </w:r>
      <w:r w:rsidRPr="00F80195">
        <w:rPr>
          <w:sz w:val="28"/>
          <w:szCs w:val="28"/>
        </w:rPr>
        <w:t>Балданжабон</w:t>
      </w:r>
      <w:r w:rsidR="00FE53F5">
        <w:rPr>
          <w:sz w:val="28"/>
          <w:szCs w:val="28"/>
        </w:rPr>
        <w:t>а</w:t>
      </w:r>
      <w:r w:rsidRPr="00F80195">
        <w:rPr>
          <w:sz w:val="28"/>
          <w:szCs w:val="28"/>
        </w:rPr>
        <w:t>, д.</w:t>
      </w:r>
      <w:r>
        <w:rPr>
          <w:sz w:val="28"/>
          <w:szCs w:val="28"/>
        </w:rPr>
        <w:t xml:space="preserve"> </w:t>
      </w:r>
      <w:r w:rsidRPr="00F80195">
        <w:rPr>
          <w:sz w:val="28"/>
          <w:szCs w:val="28"/>
        </w:rPr>
        <w:t>9</w:t>
      </w:r>
    </w:p>
    <w:p w:rsidR="00353F86" w:rsidRPr="003B67B1" w:rsidRDefault="00353F86" w:rsidP="003B67B1">
      <w:pPr>
        <w:widowControl w:val="0"/>
        <w:autoSpaceDE w:val="0"/>
        <w:autoSpaceDN w:val="0"/>
        <w:adjustRightInd w:val="0"/>
        <w:jc w:val="both"/>
        <w:rPr>
          <w:bCs/>
          <w:sz w:val="16"/>
          <w:szCs w:val="16"/>
        </w:rPr>
      </w:pPr>
      <w:proofErr w:type="gramStart"/>
      <w:r w:rsidRPr="0009731C">
        <w:rPr>
          <w:bCs/>
          <w:sz w:val="16"/>
          <w:szCs w:val="16"/>
        </w:rPr>
        <w:t>Приказ от 11 марта 2013 г. № 121н об утверждении требований к организации и выполнению работ (услуг) при оказании первичной медико-санитарной, специализированной (в том числе высокотехнологичной), скорой (в том числе скорой специализированной), паллиативной медицинской помощи, оказании медицинской помощи при санаторно-курортном лечении, при проведении медицинских экспертиз, медицинских осмотров, медицинских освидетельствований и санитарно-противоэпидемических (профилактических) мероприятий в рамках оказания медицинской помощи, при трансплантации (пересадке</w:t>
      </w:r>
      <w:proofErr w:type="gramEnd"/>
      <w:r w:rsidRPr="0009731C">
        <w:rPr>
          <w:bCs/>
          <w:sz w:val="16"/>
          <w:szCs w:val="16"/>
        </w:rPr>
        <w:t xml:space="preserve">) органов и (или) тканей, </w:t>
      </w:r>
      <w:proofErr w:type="gramStart"/>
      <w:r w:rsidRPr="0009731C">
        <w:rPr>
          <w:bCs/>
          <w:sz w:val="16"/>
          <w:szCs w:val="16"/>
        </w:rPr>
        <w:t>обращении</w:t>
      </w:r>
      <w:proofErr w:type="gramEnd"/>
      <w:r w:rsidRPr="0009731C">
        <w:rPr>
          <w:bCs/>
          <w:sz w:val="16"/>
          <w:szCs w:val="16"/>
        </w:rPr>
        <w:t xml:space="preserve"> донорской крови и (или) ее компонентов в медицинских целях.</w:t>
      </w:r>
    </w:p>
    <w:p w:rsidR="00F80195" w:rsidRPr="0009731C" w:rsidRDefault="00F80195" w:rsidP="00F80195">
      <w:pPr>
        <w:rPr>
          <w:sz w:val="28"/>
          <w:szCs w:val="28"/>
        </w:rPr>
      </w:pPr>
      <w:r w:rsidRPr="0009731C">
        <w:rPr>
          <w:sz w:val="28"/>
          <w:szCs w:val="28"/>
        </w:rPr>
        <w:t>Работы (услуги), выполняемые:</w:t>
      </w:r>
    </w:p>
    <w:p w:rsidR="00F80195" w:rsidRDefault="00F80195" w:rsidP="00F80195">
      <w:pPr>
        <w:rPr>
          <w:sz w:val="28"/>
          <w:szCs w:val="28"/>
        </w:rPr>
      </w:pPr>
      <w:r w:rsidRPr="0009731C">
        <w:rPr>
          <w:sz w:val="28"/>
          <w:szCs w:val="28"/>
        </w:rPr>
        <w:t>2. При оказании первичной, в том числе доврачебной, врачебной и специализированной, медико-санитарной помощи организуются и выполняются следующие работы (услуги):</w:t>
      </w:r>
      <w:r w:rsidRPr="0009731C">
        <w:rPr>
          <w:sz w:val="28"/>
          <w:szCs w:val="28"/>
        </w:rPr>
        <w:br/>
        <w:t>1) при оказании первичной доврачебной медико-санитарной пом</w:t>
      </w:r>
      <w:r>
        <w:rPr>
          <w:sz w:val="28"/>
          <w:szCs w:val="28"/>
        </w:rPr>
        <w:t xml:space="preserve">ощи в амбулаторных условиях по: </w:t>
      </w:r>
      <w:r w:rsidRPr="00C74255">
        <w:rPr>
          <w:sz w:val="28"/>
          <w:szCs w:val="28"/>
        </w:rPr>
        <w:t>акушерскому делу,</w:t>
      </w:r>
      <w:r>
        <w:rPr>
          <w:sz w:val="28"/>
          <w:szCs w:val="28"/>
        </w:rPr>
        <w:t xml:space="preserve"> </w:t>
      </w:r>
      <w:r w:rsidRPr="0009731C">
        <w:rPr>
          <w:sz w:val="28"/>
          <w:szCs w:val="28"/>
        </w:rPr>
        <w:t>вакцинации (проведе</w:t>
      </w:r>
      <w:r>
        <w:rPr>
          <w:sz w:val="28"/>
          <w:szCs w:val="28"/>
        </w:rPr>
        <w:t xml:space="preserve">нию профилактических прививок), лечебному делу, неотложной медицинской помощи, общей практике, сестринскому делу, </w:t>
      </w:r>
    </w:p>
    <w:p w:rsidR="00F80195" w:rsidRPr="00AD2834" w:rsidRDefault="00F80195" w:rsidP="00F80195">
      <w:pPr>
        <w:rPr>
          <w:sz w:val="28"/>
          <w:szCs w:val="28"/>
        </w:rPr>
      </w:pPr>
      <w:r w:rsidRPr="0009731C">
        <w:rPr>
          <w:sz w:val="28"/>
          <w:szCs w:val="28"/>
        </w:rPr>
        <w:t>2) при оказании первичной врачебной медико-санитарной пом</w:t>
      </w:r>
      <w:r>
        <w:rPr>
          <w:sz w:val="28"/>
          <w:szCs w:val="28"/>
        </w:rPr>
        <w:t xml:space="preserve">ощи в амбулаторных условиях по: </w:t>
      </w:r>
      <w:r w:rsidRPr="0009731C">
        <w:rPr>
          <w:sz w:val="28"/>
          <w:szCs w:val="28"/>
        </w:rPr>
        <w:t>вакцинации (проведе</w:t>
      </w:r>
      <w:r>
        <w:rPr>
          <w:sz w:val="28"/>
          <w:szCs w:val="28"/>
        </w:rPr>
        <w:t xml:space="preserve">нию профилактических прививок), </w:t>
      </w:r>
      <w:r w:rsidRPr="00FE53F5">
        <w:rPr>
          <w:sz w:val="28"/>
          <w:szCs w:val="28"/>
        </w:rPr>
        <w:t>неотложной медицинской помощи,</w:t>
      </w:r>
      <w:r>
        <w:rPr>
          <w:sz w:val="28"/>
          <w:szCs w:val="28"/>
        </w:rPr>
        <w:t xml:space="preserve"> </w:t>
      </w:r>
      <w:r w:rsidRPr="0032763D">
        <w:rPr>
          <w:color w:val="000000"/>
          <w:sz w:val="28"/>
          <w:szCs w:val="28"/>
        </w:rPr>
        <w:t>общей врачебной практике (семейной медицине),</w:t>
      </w:r>
      <w:r w:rsidRPr="0032763D">
        <w:rPr>
          <w:rFonts w:ascii="Tahoma" w:hAnsi="Tahoma" w:cs="Tahoma"/>
          <w:color w:val="000000"/>
          <w:sz w:val="10"/>
          <w:szCs w:val="10"/>
        </w:rPr>
        <w:t xml:space="preserve"> </w:t>
      </w:r>
      <w:r>
        <w:rPr>
          <w:rFonts w:ascii="Tahoma" w:hAnsi="Tahoma" w:cs="Tahoma"/>
          <w:color w:val="000000"/>
          <w:sz w:val="28"/>
          <w:szCs w:val="28"/>
        </w:rPr>
        <w:t xml:space="preserve"> </w:t>
      </w:r>
    </w:p>
    <w:p w:rsidR="00F80195" w:rsidRDefault="00F80195" w:rsidP="00F80195">
      <w:pPr>
        <w:rPr>
          <w:sz w:val="28"/>
          <w:szCs w:val="28"/>
        </w:rPr>
      </w:pPr>
      <w:r w:rsidRPr="0009731C">
        <w:rPr>
          <w:sz w:val="28"/>
          <w:szCs w:val="28"/>
        </w:rPr>
        <w:t>3) при оказании первичной врачебной медико-санитарной помощи в у</w:t>
      </w:r>
      <w:r>
        <w:rPr>
          <w:sz w:val="28"/>
          <w:szCs w:val="28"/>
        </w:rPr>
        <w:t xml:space="preserve">словиях дневного стационара по: </w:t>
      </w:r>
      <w:r w:rsidRPr="00C74255">
        <w:rPr>
          <w:sz w:val="28"/>
          <w:szCs w:val="28"/>
        </w:rPr>
        <w:t>неотложной медицинской помощи,</w:t>
      </w:r>
      <w:r>
        <w:rPr>
          <w:sz w:val="28"/>
          <w:szCs w:val="28"/>
        </w:rPr>
        <w:t xml:space="preserve"> </w:t>
      </w:r>
      <w:r w:rsidRPr="0032763D">
        <w:rPr>
          <w:color w:val="000000"/>
          <w:sz w:val="28"/>
          <w:szCs w:val="28"/>
        </w:rPr>
        <w:t>общей врачебной практике (семейной медицине)</w:t>
      </w:r>
      <w:r>
        <w:rPr>
          <w:sz w:val="28"/>
          <w:szCs w:val="28"/>
        </w:rPr>
        <w:t>.</w:t>
      </w:r>
    </w:p>
    <w:p w:rsidR="00F80195" w:rsidRDefault="00F80195" w:rsidP="00F80195">
      <w:pPr>
        <w:rPr>
          <w:sz w:val="28"/>
          <w:szCs w:val="28"/>
        </w:rPr>
      </w:pPr>
      <w:r w:rsidRPr="0009731C">
        <w:rPr>
          <w:sz w:val="28"/>
          <w:szCs w:val="28"/>
        </w:rPr>
        <w:t>7. При проведении медицинских осмотров, медицинских освидетельствований и медицинских экспертиз организуются и выполняются следующие работы (услуги):</w:t>
      </w:r>
      <w:r w:rsidRPr="0009731C">
        <w:rPr>
          <w:sz w:val="28"/>
          <w:szCs w:val="28"/>
        </w:rPr>
        <w:br/>
      </w:r>
      <w:r w:rsidRPr="0009731C">
        <w:rPr>
          <w:sz w:val="28"/>
          <w:szCs w:val="28"/>
        </w:rPr>
        <w:lastRenderedPageBreak/>
        <w:t>1) при проведении медицинских осмотров по:</w:t>
      </w:r>
      <w:r w:rsidRPr="0009731C">
        <w:rPr>
          <w:sz w:val="28"/>
          <w:szCs w:val="28"/>
        </w:rPr>
        <w:br/>
        <w:t>медицинским осмотрам (предрейсовым, послерейсовым),</w:t>
      </w:r>
      <w:r w:rsidRPr="0009731C">
        <w:rPr>
          <w:sz w:val="28"/>
          <w:szCs w:val="28"/>
        </w:rPr>
        <w:br/>
        <w:t>3) при проведении медицинских экспертиз по:</w:t>
      </w:r>
      <w:r w:rsidRPr="0009731C">
        <w:rPr>
          <w:sz w:val="28"/>
          <w:szCs w:val="28"/>
        </w:rPr>
        <w:br/>
        <w:t>эксперти</w:t>
      </w:r>
      <w:r>
        <w:rPr>
          <w:sz w:val="28"/>
          <w:szCs w:val="28"/>
        </w:rPr>
        <w:t xml:space="preserve">зе качества медицинской помощи, </w:t>
      </w:r>
    </w:p>
    <w:p w:rsidR="00F80195" w:rsidRPr="0009731C" w:rsidRDefault="00F80195" w:rsidP="00F80195">
      <w:pPr>
        <w:rPr>
          <w:sz w:val="28"/>
          <w:szCs w:val="28"/>
        </w:rPr>
      </w:pPr>
      <w:r w:rsidRPr="0009731C">
        <w:rPr>
          <w:sz w:val="28"/>
          <w:szCs w:val="28"/>
        </w:rPr>
        <w:t>эксперти</w:t>
      </w:r>
      <w:r>
        <w:rPr>
          <w:sz w:val="28"/>
          <w:szCs w:val="28"/>
        </w:rPr>
        <w:t>зе временной нетрудоспособности.</w:t>
      </w:r>
    </w:p>
    <w:p w:rsidR="00A0065F" w:rsidRDefault="00A0065F" w:rsidP="001C15F0">
      <w:pPr>
        <w:widowControl w:val="0"/>
        <w:suppressAutoHyphens w:val="0"/>
        <w:autoSpaceDE w:val="0"/>
        <w:autoSpaceDN w:val="0"/>
        <w:adjustRightInd w:val="0"/>
        <w:rPr>
          <w:sz w:val="28"/>
          <w:szCs w:val="28"/>
        </w:rPr>
      </w:pPr>
    </w:p>
    <w:p w:rsidR="00707246" w:rsidRDefault="00707246" w:rsidP="00707246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5B1F9E">
        <w:rPr>
          <w:sz w:val="28"/>
          <w:szCs w:val="28"/>
        </w:rPr>
        <w:t>8. 687212, Забайкальский край, Дульдургинский район, с. Бальзино, ул.</w:t>
      </w:r>
      <w:r>
        <w:rPr>
          <w:sz w:val="28"/>
          <w:szCs w:val="28"/>
        </w:rPr>
        <w:t xml:space="preserve"> </w:t>
      </w:r>
      <w:proofErr w:type="gramStart"/>
      <w:r w:rsidRPr="005B1F9E">
        <w:rPr>
          <w:sz w:val="28"/>
          <w:szCs w:val="28"/>
        </w:rPr>
        <w:t>Школьная</w:t>
      </w:r>
      <w:proofErr w:type="gramEnd"/>
      <w:r w:rsidRPr="005B1F9E">
        <w:rPr>
          <w:sz w:val="28"/>
          <w:szCs w:val="28"/>
        </w:rPr>
        <w:t>, 1</w:t>
      </w:r>
    </w:p>
    <w:p w:rsidR="00707246" w:rsidRDefault="00707246" w:rsidP="00707246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9</w:t>
      </w:r>
      <w:r w:rsidRPr="005B1F9E">
        <w:rPr>
          <w:sz w:val="28"/>
          <w:szCs w:val="28"/>
        </w:rPr>
        <w:t xml:space="preserve">. 687219, Забайкальский край, Дульдургинский район, с. </w:t>
      </w:r>
      <w:proofErr w:type="spellStart"/>
      <w:r w:rsidRPr="005B1F9E">
        <w:rPr>
          <w:sz w:val="28"/>
          <w:szCs w:val="28"/>
        </w:rPr>
        <w:t>Иля</w:t>
      </w:r>
      <w:proofErr w:type="spellEnd"/>
      <w:r w:rsidRPr="005B1F9E">
        <w:rPr>
          <w:sz w:val="28"/>
          <w:szCs w:val="28"/>
        </w:rPr>
        <w:t xml:space="preserve">, </w:t>
      </w:r>
    </w:p>
    <w:p w:rsidR="00707246" w:rsidRPr="005B1F9E" w:rsidRDefault="00707246" w:rsidP="00707246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5B1F9E">
        <w:rPr>
          <w:sz w:val="28"/>
          <w:szCs w:val="28"/>
        </w:rPr>
        <w:t>ул.</w:t>
      </w:r>
      <w:r>
        <w:rPr>
          <w:sz w:val="28"/>
          <w:szCs w:val="28"/>
        </w:rPr>
        <w:t xml:space="preserve"> </w:t>
      </w:r>
      <w:r w:rsidRPr="005B1F9E">
        <w:rPr>
          <w:sz w:val="28"/>
          <w:szCs w:val="28"/>
        </w:rPr>
        <w:t xml:space="preserve">Центральная, </w:t>
      </w:r>
      <w:r>
        <w:rPr>
          <w:sz w:val="28"/>
          <w:szCs w:val="28"/>
        </w:rPr>
        <w:t xml:space="preserve"> </w:t>
      </w:r>
      <w:r w:rsidRPr="005B1F9E">
        <w:rPr>
          <w:sz w:val="28"/>
          <w:szCs w:val="28"/>
        </w:rPr>
        <w:t>57</w:t>
      </w:r>
    </w:p>
    <w:p w:rsidR="00707246" w:rsidRPr="00707246" w:rsidRDefault="00707246" w:rsidP="00707246">
      <w:pPr>
        <w:widowControl w:val="0"/>
        <w:suppressAutoHyphens w:val="0"/>
        <w:autoSpaceDE w:val="0"/>
        <w:autoSpaceDN w:val="0"/>
        <w:adjustRightInd w:val="0"/>
        <w:jc w:val="both"/>
        <w:rPr>
          <w:bCs/>
          <w:sz w:val="16"/>
          <w:szCs w:val="16"/>
        </w:rPr>
      </w:pPr>
      <w:proofErr w:type="gramStart"/>
      <w:r w:rsidRPr="00BD0B99">
        <w:rPr>
          <w:bCs/>
          <w:sz w:val="16"/>
          <w:szCs w:val="16"/>
        </w:rPr>
        <w:t>Приказ от 11 марта 2013 г. № 121н об утверждении требований к организации и выполнению работ (услуг) при оказании первичной медико-санитарной, специализированной (в том числе высокотехнологичной), скорой (в том числе скорой специализированной), паллиативной медицинской помощи, оказании медицинской помощи при санаторно-курортном лечении, при проведении медицинских экспертиз, медицинских осмотров, медицинских освидетельствований и санитарно-противоэпидемических (профилактических) мероприятий в рамках оказания медицинской помощи, при трансплантации (пересадке</w:t>
      </w:r>
      <w:proofErr w:type="gramEnd"/>
      <w:r w:rsidRPr="00BD0B99">
        <w:rPr>
          <w:bCs/>
          <w:sz w:val="16"/>
          <w:szCs w:val="16"/>
        </w:rPr>
        <w:t xml:space="preserve">) органов и (или) тканей, </w:t>
      </w:r>
      <w:proofErr w:type="gramStart"/>
      <w:r w:rsidRPr="00BD0B99">
        <w:rPr>
          <w:bCs/>
          <w:sz w:val="16"/>
          <w:szCs w:val="16"/>
        </w:rPr>
        <w:t>обращении</w:t>
      </w:r>
      <w:proofErr w:type="gramEnd"/>
      <w:r w:rsidRPr="00BD0B99">
        <w:rPr>
          <w:bCs/>
          <w:sz w:val="16"/>
          <w:szCs w:val="16"/>
        </w:rPr>
        <w:t xml:space="preserve"> донорской крови и (или) ее компонентов в медицинских целях.</w:t>
      </w:r>
    </w:p>
    <w:p w:rsidR="00707246" w:rsidRPr="00BB2092" w:rsidRDefault="00707246" w:rsidP="00707246">
      <w:pPr>
        <w:rPr>
          <w:sz w:val="28"/>
          <w:szCs w:val="28"/>
        </w:rPr>
      </w:pPr>
      <w:r w:rsidRPr="00BB2092">
        <w:rPr>
          <w:sz w:val="28"/>
          <w:szCs w:val="28"/>
        </w:rPr>
        <w:t>Работы (услуги), выполняемые:</w:t>
      </w:r>
    </w:p>
    <w:p w:rsidR="00707246" w:rsidRDefault="00707246" w:rsidP="00707246">
      <w:pPr>
        <w:widowControl w:val="0"/>
        <w:suppressAutoHyphens w:val="0"/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</w:t>
      </w:r>
      <w:r w:rsidRPr="00F20658">
        <w:rPr>
          <w:color w:val="000000"/>
          <w:sz w:val="28"/>
          <w:szCs w:val="28"/>
        </w:rPr>
        <w:t>При оказании первичной, в том числе доврачебной, врачебной и специализированной, медико-санитарной помощи организуются и выполняются следующие работы (услуги):</w:t>
      </w:r>
      <w:r w:rsidRPr="00F20658">
        <w:rPr>
          <w:color w:val="000000"/>
          <w:sz w:val="28"/>
          <w:szCs w:val="28"/>
        </w:rPr>
        <w:br/>
        <w:t>1</w:t>
      </w:r>
      <w:r>
        <w:rPr>
          <w:color w:val="000000"/>
          <w:sz w:val="28"/>
          <w:szCs w:val="28"/>
        </w:rPr>
        <w:t>)</w:t>
      </w:r>
      <w:r w:rsidRPr="00F20658">
        <w:rPr>
          <w:color w:val="000000"/>
          <w:sz w:val="28"/>
          <w:szCs w:val="28"/>
        </w:rPr>
        <w:t xml:space="preserve"> при оказании первичной доврачебной медико-санитарной помощи </w:t>
      </w:r>
      <w:proofErr w:type="gramStart"/>
      <w:r w:rsidRPr="00F20658">
        <w:rPr>
          <w:color w:val="000000"/>
          <w:sz w:val="28"/>
          <w:szCs w:val="28"/>
        </w:rPr>
        <w:t>в</w:t>
      </w:r>
      <w:proofErr w:type="gramEnd"/>
    </w:p>
    <w:p w:rsidR="00707246" w:rsidRDefault="00707246" w:rsidP="00707246">
      <w:pPr>
        <w:widowControl w:val="0"/>
        <w:suppressAutoHyphens w:val="0"/>
        <w:autoSpaceDE w:val="0"/>
        <w:autoSpaceDN w:val="0"/>
        <w:adjustRightInd w:val="0"/>
        <w:rPr>
          <w:color w:val="000000"/>
          <w:sz w:val="28"/>
          <w:szCs w:val="28"/>
        </w:rPr>
      </w:pPr>
      <w:r w:rsidRPr="00392AA2">
        <w:rPr>
          <w:color w:val="000000"/>
          <w:sz w:val="28"/>
          <w:szCs w:val="28"/>
        </w:rPr>
        <w:t xml:space="preserve">амбулаторных условиях </w:t>
      </w:r>
      <w:proofErr w:type="gramStart"/>
      <w:r w:rsidRPr="00392AA2">
        <w:rPr>
          <w:color w:val="000000"/>
          <w:sz w:val="28"/>
          <w:szCs w:val="28"/>
        </w:rPr>
        <w:t>по</w:t>
      </w:r>
      <w:proofErr w:type="gramEnd"/>
      <w:r w:rsidRPr="00392AA2">
        <w:rPr>
          <w:color w:val="000000"/>
          <w:sz w:val="28"/>
          <w:szCs w:val="28"/>
        </w:rPr>
        <w:t>:</w:t>
      </w:r>
    </w:p>
    <w:p w:rsidR="00707246" w:rsidRDefault="00707246" w:rsidP="00707246">
      <w:pPr>
        <w:widowControl w:val="0"/>
        <w:suppressAutoHyphens w:val="0"/>
        <w:autoSpaceDE w:val="0"/>
        <w:autoSpaceDN w:val="0"/>
        <w:adjustRightInd w:val="0"/>
        <w:rPr>
          <w:color w:val="000000"/>
          <w:sz w:val="28"/>
          <w:szCs w:val="28"/>
        </w:rPr>
      </w:pPr>
      <w:r w:rsidRPr="00F20658">
        <w:rPr>
          <w:color w:val="000000"/>
          <w:sz w:val="28"/>
          <w:szCs w:val="28"/>
        </w:rPr>
        <w:t>вакцинации (проведению профилактических прививок)</w:t>
      </w:r>
    </w:p>
    <w:p w:rsidR="00707246" w:rsidRDefault="00707246" w:rsidP="00707246">
      <w:pPr>
        <w:widowControl w:val="0"/>
        <w:suppressAutoHyphens w:val="0"/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лечебному делу</w:t>
      </w:r>
      <w:r w:rsidRPr="00F20658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t>неотложной медицинской помощи</w:t>
      </w:r>
    </w:p>
    <w:p w:rsidR="00707246" w:rsidRDefault="00707246" w:rsidP="00707246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сестринскому делу</w:t>
      </w:r>
      <w:r w:rsidRPr="00F20658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t>7</w:t>
      </w:r>
      <w:r w:rsidRPr="00392AA2">
        <w:rPr>
          <w:color w:val="000000"/>
          <w:sz w:val="28"/>
          <w:szCs w:val="28"/>
        </w:rPr>
        <w:t>. При проведении медицинских осмотров, медицинских освидетельствований и медицинских экспертиз организуются и выполняются следующие работы (услуги):</w:t>
      </w:r>
      <w:r w:rsidRPr="00392AA2">
        <w:rPr>
          <w:color w:val="000000"/>
          <w:sz w:val="28"/>
          <w:szCs w:val="28"/>
        </w:rPr>
        <w:br/>
        <w:t>1</w:t>
      </w:r>
      <w:r>
        <w:rPr>
          <w:color w:val="000000"/>
          <w:sz w:val="28"/>
          <w:szCs w:val="28"/>
        </w:rPr>
        <w:t>)</w:t>
      </w:r>
      <w:r w:rsidRPr="00392AA2">
        <w:rPr>
          <w:color w:val="000000"/>
          <w:sz w:val="28"/>
          <w:szCs w:val="28"/>
        </w:rPr>
        <w:t xml:space="preserve"> при проведении медицинских осмотров по:</w:t>
      </w:r>
      <w:r w:rsidRPr="00392AA2">
        <w:rPr>
          <w:color w:val="000000"/>
          <w:sz w:val="28"/>
          <w:szCs w:val="28"/>
        </w:rPr>
        <w:br/>
        <w:t>медицинским осмотрам (предрейсовым, послерейсовым)</w:t>
      </w:r>
      <w:r w:rsidRPr="00392AA2">
        <w:rPr>
          <w:color w:val="000000"/>
          <w:sz w:val="28"/>
          <w:szCs w:val="28"/>
        </w:rPr>
        <w:br/>
        <w:t>3</w:t>
      </w:r>
      <w:r>
        <w:rPr>
          <w:color w:val="000000"/>
          <w:sz w:val="28"/>
          <w:szCs w:val="28"/>
        </w:rPr>
        <w:t>)</w:t>
      </w:r>
      <w:r w:rsidRPr="00392AA2">
        <w:rPr>
          <w:color w:val="000000"/>
          <w:sz w:val="28"/>
          <w:szCs w:val="28"/>
        </w:rPr>
        <w:t xml:space="preserve"> при проведени</w:t>
      </w:r>
      <w:r>
        <w:rPr>
          <w:color w:val="000000"/>
          <w:sz w:val="28"/>
          <w:szCs w:val="28"/>
        </w:rPr>
        <w:t>и медицинских экспертиз по:</w:t>
      </w:r>
      <w:r w:rsidRPr="00392AA2">
        <w:rPr>
          <w:color w:val="000000"/>
          <w:sz w:val="28"/>
          <w:szCs w:val="28"/>
        </w:rPr>
        <w:br/>
        <w:t>экспертизе временной нетрудоспособности</w:t>
      </w:r>
    </w:p>
    <w:p w:rsidR="00707246" w:rsidRDefault="00707246" w:rsidP="00707246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707246" w:rsidRDefault="00707246" w:rsidP="00707246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10</w:t>
      </w:r>
      <w:r w:rsidRPr="005B1F9E">
        <w:rPr>
          <w:sz w:val="28"/>
          <w:szCs w:val="28"/>
        </w:rPr>
        <w:t xml:space="preserve">. 687214, Забайкальский край, Дульдургинский район, с. Таптанай, </w:t>
      </w:r>
    </w:p>
    <w:p w:rsidR="00707246" w:rsidRDefault="00707246" w:rsidP="00707246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5B1F9E">
        <w:rPr>
          <w:sz w:val="28"/>
          <w:szCs w:val="28"/>
        </w:rPr>
        <w:t>ул.</w:t>
      </w:r>
      <w:r>
        <w:rPr>
          <w:sz w:val="28"/>
          <w:szCs w:val="28"/>
        </w:rPr>
        <w:t xml:space="preserve"> </w:t>
      </w:r>
      <w:r w:rsidRPr="005B1F9E">
        <w:rPr>
          <w:sz w:val="28"/>
          <w:szCs w:val="28"/>
        </w:rPr>
        <w:t xml:space="preserve">Калинина, </w:t>
      </w:r>
      <w:r>
        <w:rPr>
          <w:sz w:val="28"/>
          <w:szCs w:val="28"/>
        </w:rPr>
        <w:t xml:space="preserve"> </w:t>
      </w:r>
      <w:r w:rsidRPr="005B1F9E">
        <w:rPr>
          <w:sz w:val="28"/>
          <w:szCs w:val="28"/>
        </w:rPr>
        <w:t>54</w:t>
      </w:r>
    </w:p>
    <w:p w:rsidR="00707246" w:rsidRPr="00707246" w:rsidRDefault="00707246" w:rsidP="00707246">
      <w:pPr>
        <w:widowControl w:val="0"/>
        <w:suppressAutoHyphens w:val="0"/>
        <w:autoSpaceDE w:val="0"/>
        <w:autoSpaceDN w:val="0"/>
        <w:adjustRightInd w:val="0"/>
        <w:jc w:val="both"/>
        <w:rPr>
          <w:bCs/>
          <w:sz w:val="16"/>
          <w:szCs w:val="16"/>
        </w:rPr>
      </w:pPr>
      <w:proofErr w:type="gramStart"/>
      <w:r w:rsidRPr="00BD0B99">
        <w:rPr>
          <w:bCs/>
          <w:sz w:val="16"/>
          <w:szCs w:val="16"/>
        </w:rPr>
        <w:t>Приказ от 11 марта 2013 г. № 121н об утверждении требований к организации и выполнению работ (услуг) при оказании первичной медико-санитарной, специализированной (в том числе высокотехнологичной), скорой (в том числе скорой специализированной), паллиативной медицинской помощи, оказании медицинской помощи при санаторно-курортном лечении, при проведении медицинских экспертиз, медицинских осмотров, медицинских освидетельствований и санитарно-противоэпидемических (профилактических) мероприятий в рамках оказания медицинской помощи, при трансплантации (пересадке</w:t>
      </w:r>
      <w:proofErr w:type="gramEnd"/>
      <w:r w:rsidRPr="00BD0B99">
        <w:rPr>
          <w:bCs/>
          <w:sz w:val="16"/>
          <w:szCs w:val="16"/>
        </w:rPr>
        <w:t xml:space="preserve">) органов и (или) тканей, </w:t>
      </w:r>
      <w:proofErr w:type="gramStart"/>
      <w:r w:rsidRPr="00BD0B99">
        <w:rPr>
          <w:bCs/>
          <w:sz w:val="16"/>
          <w:szCs w:val="16"/>
        </w:rPr>
        <w:t>обращении</w:t>
      </w:r>
      <w:proofErr w:type="gramEnd"/>
      <w:r w:rsidRPr="00BD0B99">
        <w:rPr>
          <w:bCs/>
          <w:sz w:val="16"/>
          <w:szCs w:val="16"/>
        </w:rPr>
        <w:t xml:space="preserve"> донорской крови и (или) ее компонентов в медицинских целях.</w:t>
      </w:r>
    </w:p>
    <w:p w:rsidR="00707246" w:rsidRPr="00BB2092" w:rsidRDefault="00707246" w:rsidP="00707246">
      <w:pPr>
        <w:rPr>
          <w:sz w:val="28"/>
          <w:szCs w:val="28"/>
        </w:rPr>
      </w:pPr>
      <w:r w:rsidRPr="00BB2092">
        <w:rPr>
          <w:sz w:val="28"/>
          <w:szCs w:val="28"/>
        </w:rPr>
        <w:t>Работы (услуги), выполняемые:</w:t>
      </w:r>
    </w:p>
    <w:p w:rsidR="00707246" w:rsidRDefault="00707246" w:rsidP="00707246">
      <w:pPr>
        <w:widowControl w:val="0"/>
        <w:suppressAutoHyphens w:val="0"/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</w:t>
      </w:r>
      <w:r w:rsidRPr="00F20658">
        <w:rPr>
          <w:color w:val="000000"/>
          <w:sz w:val="28"/>
          <w:szCs w:val="28"/>
        </w:rPr>
        <w:t>При оказании первичной, в том числе доврачебной, врачебной и специализированной, медико-санитарной помощи организуются и выполняются следующие работы (услуги):</w:t>
      </w:r>
      <w:r w:rsidRPr="00F20658">
        <w:rPr>
          <w:color w:val="000000"/>
          <w:sz w:val="28"/>
          <w:szCs w:val="28"/>
        </w:rPr>
        <w:br/>
        <w:t>1</w:t>
      </w:r>
      <w:r>
        <w:rPr>
          <w:color w:val="000000"/>
          <w:sz w:val="28"/>
          <w:szCs w:val="28"/>
        </w:rPr>
        <w:t>)</w:t>
      </w:r>
      <w:r w:rsidRPr="00F20658">
        <w:rPr>
          <w:color w:val="000000"/>
          <w:sz w:val="28"/>
          <w:szCs w:val="28"/>
        </w:rPr>
        <w:t xml:space="preserve"> при оказании первичной доврачебной медико-санитарной помощи </w:t>
      </w:r>
      <w:proofErr w:type="gramStart"/>
      <w:r w:rsidRPr="00F20658">
        <w:rPr>
          <w:color w:val="000000"/>
          <w:sz w:val="28"/>
          <w:szCs w:val="28"/>
        </w:rPr>
        <w:t>в</w:t>
      </w:r>
      <w:proofErr w:type="gramEnd"/>
    </w:p>
    <w:p w:rsidR="00707246" w:rsidRDefault="00707246" w:rsidP="00707246">
      <w:pPr>
        <w:widowControl w:val="0"/>
        <w:suppressAutoHyphens w:val="0"/>
        <w:autoSpaceDE w:val="0"/>
        <w:autoSpaceDN w:val="0"/>
        <w:adjustRightInd w:val="0"/>
        <w:rPr>
          <w:color w:val="000000"/>
          <w:sz w:val="28"/>
          <w:szCs w:val="28"/>
        </w:rPr>
      </w:pPr>
      <w:r w:rsidRPr="00392AA2">
        <w:rPr>
          <w:color w:val="000000"/>
          <w:sz w:val="28"/>
          <w:szCs w:val="28"/>
        </w:rPr>
        <w:t xml:space="preserve">амбулаторных условиях </w:t>
      </w:r>
      <w:proofErr w:type="gramStart"/>
      <w:r w:rsidRPr="00392AA2">
        <w:rPr>
          <w:color w:val="000000"/>
          <w:sz w:val="28"/>
          <w:szCs w:val="28"/>
        </w:rPr>
        <w:t>по</w:t>
      </w:r>
      <w:proofErr w:type="gramEnd"/>
      <w:r w:rsidRPr="00392AA2">
        <w:rPr>
          <w:color w:val="000000"/>
          <w:sz w:val="28"/>
          <w:szCs w:val="28"/>
        </w:rPr>
        <w:t>:</w:t>
      </w:r>
    </w:p>
    <w:p w:rsidR="00707246" w:rsidRDefault="00707246" w:rsidP="00707246">
      <w:pPr>
        <w:widowControl w:val="0"/>
        <w:suppressAutoHyphens w:val="0"/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акушерскому делу</w:t>
      </w:r>
    </w:p>
    <w:p w:rsidR="00707246" w:rsidRDefault="00707246" w:rsidP="00707246">
      <w:pPr>
        <w:widowControl w:val="0"/>
        <w:suppressAutoHyphens w:val="0"/>
        <w:autoSpaceDE w:val="0"/>
        <w:autoSpaceDN w:val="0"/>
        <w:adjustRightInd w:val="0"/>
        <w:rPr>
          <w:color w:val="000000"/>
          <w:sz w:val="28"/>
          <w:szCs w:val="28"/>
        </w:rPr>
      </w:pPr>
      <w:r w:rsidRPr="00F20658">
        <w:rPr>
          <w:color w:val="000000"/>
          <w:sz w:val="28"/>
          <w:szCs w:val="28"/>
        </w:rPr>
        <w:t>вакцинации (проведению профилактических прививок)</w:t>
      </w:r>
    </w:p>
    <w:p w:rsidR="00707246" w:rsidRDefault="00707246" w:rsidP="00707246">
      <w:pPr>
        <w:widowControl w:val="0"/>
        <w:suppressAutoHyphens w:val="0"/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лечебному делу</w:t>
      </w:r>
      <w:r w:rsidRPr="00F20658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t>неотложной медицинской помощи</w:t>
      </w:r>
    </w:p>
    <w:p w:rsidR="00707246" w:rsidRDefault="00707246" w:rsidP="00707246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сестринскому делу</w:t>
      </w:r>
      <w:r w:rsidRPr="00F20658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t>7</w:t>
      </w:r>
      <w:r w:rsidRPr="00392AA2">
        <w:rPr>
          <w:color w:val="000000"/>
          <w:sz w:val="28"/>
          <w:szCs w:val="28"/>
        </w:rPr>
        <w:t>. При проведении медицинских осмотров, медицинских освидетельствований и медицинских экспертиз организуются и выполняются следующие работы (услуги):</w:t>
      </w:r>
      <w:r w:rsidRPr="00392AA2">
        <w:rPr>
          <w:color w:val="000000"/>
          <w:sz w:val="28"/>
          <w:szCs w:val="28"/>
        </w:rPr>
        <w:br/>
        <w:t>1</w:t>
      </w:r>
      <w:r>
        <w:rPr>
          <w:color w:val="000000"/>
          <w:sz w:val="28"/>
          <w:szCs w:val="28"/>
        </w:rPr>
        <w:t>)</w:t>
      </w:r>
      <w:r w:rsidRPr="00392AA2">
        <w:rPr>
          <w:color w:val="000000"/>
          <w:sz w:val="28"/>
          <w:szCs w:val="28"/>
        </w:rPr>
        <w:t xml:space="preserve"> при проведении медицинских осмотров по:</w:t>
      </w:r>
      <w:r w:rsidRPr="00392AA2">
        <w:rPr>
          <w:color w:val="000000"/>
          <w:sz w:val="28"/>
          <w:szCs w:val="28"/>
        </w:rPr>
        <w:br/>
        <w:t>медицинским осмотрам (предрейсовым, послерейсовым)</w:t>
      </w:r>
      <w:r w:rsidRPr="00392AA2">
        <w:rPr>
          <w:color w:val="000000"/>
          <w:sz w:val="28"/>
          <w:szCs w:val="28"/>
        </w:rPr>
        <w:br/>
        <w:t>3</w:t>
      </w:r>
      <w:r>
        <w:rPr>
          <w:color w:val="000000"/>
          <w:sz w:val="28"/>
          <w:szCs w:val="28"/>
        </w:rPr>
        <w:t>)</w:t>
      </w:r>
      <w:r w:rsidRPr="00392AA2">
        <w:rPr>
          <w:color w:val="000000"/>
          <w:sz w:val="28"/>
          <w:szCs w:val="28"/>
        </w:rPr>
        <w:t xml:space="preserve"> при проведени</w:t>
      </w:r>
      <w:r>
        <w:rPr>
          <w:color w:val="000000"/>
          <w:sz w:val="28"/>
          <w:szCs w:val="28"/>
        </w:rPr>
        <w:t>и медицинских экспертиз по:</w:t>
      </w:r>
      <w:r w:rsidRPr="00392AA2">
        <w:rPr>
          <w:color w:val="000000"/>
          <w:sz w:val="28"/>
          <w:szCs w:val="28"/>
        </w:rPr>
        <w:br/>
        <w:t>экспертизе временной нетрудоспособности</w:t>
      </w:r>
    </w:p>
    <w:p w:rsidR="00707246" w:rsidRDefault="00707246" w:rsidP="00707246">
      <w:pPr>
        <w:rPr>
          <w:color w:val="000000"/>
          <w:sz w:val="28"/>
          <w:szCs w:val="28"/>
        </w:rPr>
      </w:pPr>
    </w:p>
    <w:p w:rsidR="00707246" w:rsidRPr="00001C5A" w:rsidRDefault="00707246" w:rsidP="00707246">
      <w:pPr>
        <w:widowControl w:val="0"/>
        <w:suppressAutoHyphens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11. </w:t>
      </w:r>
      <w:r w:rsidRPr="00001C5A">
        <w:rPr>
          <w:sz w:val="28"/>
          <w:szCs w:val="28"/>
        </w:rPr>
        <w:t>687219, Забайкальский край, Дульдургинский район, с. Красноярово, ул.</w:t>
      </w:r>
      <w:r>
        <w:rPr>
          <w:sz w:val="28"/>
          <w:szCs w:val="28"/>
        </w:rPr>
        <w:t xml:space="preserve"> </w:t>
      </w:r>
      <w:r w:rsidRPr="00001C5A">
        <w:rPr>
          <w:sz w:val="28"/>
          <w:szCs w:val="28"/>
        </w:rPr>
        <w:t>Центральная, б/н</w:t>
      </w:r>
    </w:p>
    <w:p w:rsidR="00707246" w:rsidRDefault="00707246" w:rsidP="00707246">
      <w:pPr>
        <w:widowControl w:val="0"/>
        <w:autoSpaceDE w:val="0"/>
        <w:autoSpaceDN w:val="0"/>
        <w:adjustRightInd w:val="0"/>
        <w:jc w:val="both"/>
        <w:rPr>
          <w:bCs/>
          <w:sz w:val="16"/>
          <w:szCs w:val="16"/>
        </w:rPr>
      </w:pPr>
      <w:proofErr w:type="gramStart"/>
      <w:r w:rsidRPr="00BD0B99">
        <w:rPr>
          <w:bCs/>
          <w:sz w:val="16"/>
          <w:szCs w:val="16"/>
        </w:rPr>
        <w:t>Приказ от 11 марта 2013 г. № 121н об утверждении требований к организации и выполнению работ (услуг) при оказании первичной медико-санитарной, специализированной (в том числе высокотехнологичной), скорой (в том числе скорой специализированной), паллиативной медицинской помощи, оказании медицинской помощи при санаторно-курортном лечении, при проведении медицинских экспертиз, медицинских осмотров, медицинских освидетельствований и санитарно-противоэпидемических (профилактических) мероприятий в рамках оказания медицинской помощи, при трансплантации (пересадке</w:t>
      </w:r>
      <w:proofErr w:type="gramEnd"/>
      <w:r w:rsidRPr="00BD0B99">
        <w:rPr>
          <w:bCs/>
          <w:sz w:val="16"/>
          <w:szCs w:val="16"/>
        </w:rPr>
        <w:t xml:space="preserve">) органов и (или) тканей, </w:t>
      </w:r>
      <w:proofErr w:type="gramStart"/>
      <w:r w:rsidRPr="00BD0B99">
        <w:rPr>
          <w:bCs/>
          <w:sz w:val="16"/>
          <w:szCs w:val="16"/>
        </w:rPr>
        <w:t>обращении</w:t>
      </w:r>
      <w:proofErr w:type="gramEnd"/>
      <w:r w:rsidRPr="00BD0B99">
        <w:rPr>
          <w:bCs/>
          <w:sz w:val="16"/>
          <w:szCs w:val="16"/>
        </w:rPr>
        <w:t xml:space="preserve"> донорской крови и (или) ее компонентов в медицинских целях.</w:t>
      </w:r>
    </w:p>
    <w:p w:rsidR="00707246" w:rsidRPr="00BB2092" w:rsidRDefault="00707246" w:rsidP="00707246">
      <w:pPr>
        <w:rPr>
          <w:sz w:val="28"/>
          <w:szCs w:val="28"/>
        </w:rPr>
      </w:pPr>
      <w:r w:rsidRPr="00BB2092">
        <w:rPr>
          <w:sz w:val="28"/>
          <w:szCs w:val="28"/>
        </w:rPr>
        <w:t>Работы (услуги), выполняемые:</w:t>
      </w:r>
    </w:p>
    <w:p w:rsidR="00707246" w:rsidRDefault="00707246" w:rsidP="00707246">
      <w:pPr>
        <w:widowControl w:val="0"/>
        <w:suppressAutoHyphens w:val="0"/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</w:t>
      </w:r>
      <w:r w:rsidRPr="00F20658">
        <w:rPr>
          <w:color w:val="000000"/>
          <w:sz w:val="28"/>
          <w:szCs w:val="28"/>
        </w:rPr>
        <w:t>При оказании первичной, в том числе доврачебной, врачебной и специализированной, медико-санитарной помощи организуются и выполняются следующие работы (услуги):</w:t>
      </w:r>
      <w:r w:rsidRPr="00F20658">
        <w:rPr>
          <w:color w:val="000000"/>
          <w:sz w:val="28"/>
          <w:szCs w:val="28"/>
        </w:rPr>
        <w:br/>
        <w:t>1</w:t>
      </w:r>
      <w:r>
        <w:rPr>
          <w:color w:val="000000"/>
          <w:sz w:val="28"/>
          <w:szCs w:val="28"/>
        </w:rPr>
        <w:t>)</w:t>
      </w:r>
      <w:r w:rsidRPr="00F20658">
        <w:rPr>
          <w:color w:val="000000"/>
          <w:sz w:val="28"/>
          <w:szCs w:val="28"/>
        </w:rPr>
        <w:t xml:space="preserve"> при оказании первичной доврачебной медико-санитарной помощи в </w:t>
      </w:r>
      <w:r w:rsidRPr="00392AA2">
        <w:rPr>
          <w:color w:val="000000"/>
          <w:sz w:val="28"/>
          <w:szCs w:val="28"/>
        </w:rPr>
        <w:t xml:space="preserve">амбулаторных условиях </w:t>
      </w:r>
      <w:proofErr w:type="gramStart"/>
      <w:r w:rsidRPr="00392AA2">
        <w:rPr>
          <w:color w:val="000000"/>
          <w:sz w:val="28"/>
          <w:szCs w:val="28"/>
        </w:rPr>
        <w:t>по</w:t>
      </w:r>
      <w:proofErr w:type="gramEnd"/>
      <w:r w:rsidRPr="00392AA2">
        <w:rPr>
          <w:color w:val="000000"/>
          <w:sz w:val="28"/>
          <w:szCs w:val="28"/>
        </w:rPr>
        <w:t>:</w:t>
      </w:r>
    </w:p>
    <w:p w:rsidR="00707246" w:rsidRDefault="00707246" w:rsidP="00707246">
      <w:pPr>
        <w:widowControl w:val="0"/>
        <w:suppressAutoHyphens w:val="0"/>
        <w:autoSpaceDE w:val="0"/>
        <w:autoSpaceDN w:val="0"/>
        <w:adjustRightInd w:val="0"/>
        <w:rPr>
          <w:color w:val="000000"/>
          <w:sz w:val="28"/>
          <w:szCs w:val="28"/>
        </w:rPr>
      </w:pPr>
      <w:r w:rsidRPr="00F20658">
        <w:rPr>
          <w:color w:val="000000"/>
          <w:sz w:val="28"/>
          <w:szCs w:val="28"/>
        </w:rPr>
        <w:t>вакцинации (проведению профилактических прививок)</w:t>
      </w:r>
      <w:r w:rsidRPr="00F20658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t>лечебному делу</w:t>
      </w:r>
      <w:r w:rsidRPr="00F20658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t>неотложной медицинской помощи</w:t>
      </w:r>
    </w:p>
    <w:p w:rsidR="00707246" w:rsidRDefault="00707246" w:rsidP="00707246">
      <w:pPr>
        <w:widowControl w:val="0"/>
        <w:suppressAutoHyphens w:val="0"/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</w:t>
      </w:r>
      <w:r w:rsidRPr="00F20658">
        <w:rPr>
          <w:color w:val="000000"/>
          <w:sz w:val="28"/>
          <w:szCs w:val="28"/>
        </w:rPr>
        <w:t>. При проведении медицинских осмотров, медицинских освидетельствований и медицинских экспертиз организуются и выполняются следующие работы (услуги):</w:t>
      </w:r>
    </w:p>
    <w:p w:rsidR="00707246" w:rsidRDefault="00707246" w:rsidP="00707246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</w:t>
      </w:r>
      <w:r w:rsidRPr="00F20658">
        <w:rPr>
          <w:color w:val="000000"/>
          <w:sz w:val="28"/>
          <w:szCs w:val="28"/>
        </w:rPr>
        <w:t xml:space="preserve"> при проведении медицинских </w:t>
      </w:r>
      <w:r>
        <w:rPr>
          <w:color w:val="000000"/>
          <w:sz w:val="28"/>
          <w:szCs w:val="28"/>
        </w:rPr>
        <w:t>осмотров</w:t>
      </w:r>
      <w:r w:rsidRPr="00F20658">
        <w:rPr>
          <w:color w:val="000000"/>
          <w:sz w:val="28"/>
          <w:szCs w:val="28"/>
        </w:rPr>
        <w:t xml:space="preserve"> по:</w:t>
      </w:r>
      <w:r w:rsidRPr="00F20658">
        <w:rPr>
          <w:color w:val="000000"/>
          <w:sz w:val="28"/>
          <w:szCs w:val="28"/>
        </w:rPr>
        <w:br/>
      </w:r>
      <w:r w:rsidRPr="00392AA2">
        <w:rPr>
          <w:color w:val="000000"/>
          <w:sz w:val="28"/>
          <w:szCs w:val="28"/>
        </w:rPr>
        <w:t>медицинским осмотрам (предрейсовым, послерейсовым)</w:t>
      </w:r>
      <w:r w:rsidRPr="00392AA2">
        <w:rPr>
          <w:color w:val="000000"/>
          <w:sz w:val="28"/>
          <w:szCs w:val="28"/>
        </w:rPr>
        <w:br/>
        <w:t>3</w:t>
      </w:r>
      <w:r>
        <w:rPr>
          <w:color w:val="000000"/>
          <w:sz w:val="28"/>
          <w:szCs w:val="28"/>
        </w:rPr>
        <w:t>)</w:t>
      </w:r>
      <w:r w:rsidRPr="00392AA2">
        <w:rPr>
          <w:color w:val="000000"/>
          <w:sz w:val="28"/>
          <w:szCs w:val="28"/>
        </w:rPr>
        <w:t xml:space="preserve"> при проведени</w:t>
      </w:r>
      <w:r>
        <w:rPr>
          <w:color w:val="000000"/>
          <w:sz w:val="28"/>
          <w:szCs w:val="28"/>
        </w:rPr>
        <w:t>и медицинских экспертиз по:</w:t>
      </w:r>
      <w:r w:rsidRPr="00392AA2">
        <w:rPr>
          <w:color w:val="000000"/>
          <w:sz w:val="28"/>
          <w:szCs w:val="28"/>
        </w:rPr>
        <w:br/>
        <w:t>экспертизе временной нетрудоспособности</w:t>
      </w:r>
    </w:p>
    <w:p w:rsidR="00707246" w:rsidRDefault="00707246" w:rsidP="00707246">
      <w:pPr>
        <w:widowControl w:val="0"/>
        <w:suppressAutoHyphens w:val="0"/>
        <w:autoSpaceDE w:val="0"/>
        <w:autoSpaceDN w:val="0"/>
        <w:adjustRightInd w:val="0"/>
        <w:ind w:left="480"/>
        <w:rPr>
          <w:sz w:val="28"/>
          <w:szCs w:val="28"/>
        </w:rPr>
      </w:pPr>
    </w:p>
    <w:p w:rsidR="00707246" w:rsidRDefault="00707246" w:rsidP="00707246">
      <w:pPr>
        <w:widowControl w:val="0"/>
        <w:suppressAutoHyphens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12. </w:t>
      </w:r>
      <w:r w:rsidRPr="00001C5A">
        <w:rPr>
          <w:sz w:val="28"/>
          <w:szCs w:val="28"/>
        </w:rPr>
        <w:t>68721</w:t>
      </w:r>
      <w:r>
        <w:rPr>
          <w:sz w:val="28"/>
          <w:szCs w:val="28"/>
        </w:rPr>
        <w:t>1</w:t>
      </w:r>
      <w:r w:rsidRPr="00001C5A">
        <w:rPr>
          <w:sz w:val="28"/>
          <w:szCs w:val="28"/>
        </w:rPr>
        <w:t xml:space="preserve">, Забайкальский край, Дульдургинский район, с. </w:t>
      </w:r>
      <w:r>
        <w:rPr>
          <w:sz w:val="28"/>
          <w:szCs w:val="28"/>
        </w:rPr>
        <w:t>Алханай</w:t>
      </w:r>
      <w:r w:rsidRPr="00001C5A">
        <w:rPr>
          <w:sz w:val="28"/>
          <w:szCs w:val="28"/>
        </w:rPr>
        <w:t xml:space="preserve">, </w:t>
      </w:r>
    </w:p>
    <w:p w:rsidR="00707246" w:rsidRDefault="00707246" w:rsidP="00707246">
      <w:pPr>
        <w:widowControl w:val="0"/>
        <w:suppressAutoHyphens w:val="0"/>
        <w:autoSpaceDE w:val="0"/>
        <w:autoSpaceDN w:val="0"/>
        <w:adjustRightInd w:val="0"/>
        <w:rPr>
          <w:sz w:val="28"/>
          <w:szCs w:val="28"/>
        </w:rPr>
      </w:pPr>
      <w:r w:rsidRPr="00001C5A">
        <w:rPr>
          <w:sz w:val="28"/>
          <w:szCs w:val="28"/>
        </w:rPr>
        <w:t>ул.</w:t>
      </w:r>
      <w:r>
        <w:rPr>
          <w:sz w:val="28"/>
          <w:szCs w:val="28"/>
        </w:rPr>
        <w:t xml:space="preserve"> Школьная</w:t>
      </w:r>
      <w:r w:rsidRPr="00001C5A">
        <w:rPr>
          <w:sz w:val="28"/>
          <w:szCs w:val="28"/>
        </w:rPr>
        <w:t>, б/</w:t>
      </w:r>
      <w:proofErr w:type="gramStart"/>
      <w:r w:rsidRPr="00001C5A">
        <w:rPr>
          <w:sz w:val="28"/>
          <w:szCs w:val="28"/>
        </w:rPr>
        <w:t>н</w:t>
      </w:r>
      <w:proofErr w:type="gramEnd"/>
    </w:p>
    <w:p w:rsidR="00707246" w:rsidRDefault="00707246" w:rsidP="00707246">
      <w:pPr>
        <w:widowControl w:val="0"/>
        <w:suppressAutoHyphens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13. 687214, Забайкальский край, Дульдургинский район, с. Таптанай, </w:t>
      </w:r>
    </w:p>
    <w:p w:rsidR="00707246" w:rsidRDefault="00707246" w:rsidP="00707246">
      <w:pPr>
        <w:widowControl w:val="0"/>
        <w:suppressAutoHyphens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ул. Калин</w:t>
      </w:r>
      <w:r w:rsidR="0049620A">
        <w:rPr>
          <w:sz w:val="28"/>
          <w:szCs w:val="28"/>
        </w:rPr>
        <w:t>ина, 54б</w:t>
      </w:r>
    </w:p>
    <w:p w:rsidR="00707246" w:rsidRDefault="00707246" w:rsidP="00707246">
      <w:pPr>
        <w:widowControl w:val="0"/>
        <w:suppressAutoHyphens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14. 687211, Забайкальский край, Дульдургинский район, с. Алханай, </w:t>
      </w:r>
    </w:p>
    <w:p w:rsidR="00707246" w:rsidRDefault="00707246" w:rsidP="00707246">
      <w:pPr>
        <w:widowControl w:val="0"/>
        <w:suppressAutoHyphens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ул. </w:t>
      </w:r>
      <w:proofErr w:type="spellStart"/>
      <w:r>
        <w:rPr>
          <w:sz w:val="28"/>
          <w:szCs w:val="28"/>
        </w:rPr>
        <w:t>Далаева</w:t>
      </w:r>
      <w:proofErr w:type="spellEnd"/>
      <w:r w:rsidR="0049620A">
        <w:rPr>
          <w:sz w:val="28"/>
          <w:szCs w:val="28"/>
        </w:rPr>
        <w:t>,</w:t>
      </w:r>
      <w:r>
        <w:rPr>
          <w:sz w:val="28"/>
          <w:szCs w:val="28"/>
        </w:rPr>
        <w:t xml:space="preserve"> 15</w:t>
      </w:r>
    </w:p>
    <w:p w:rsidR="00707246" w:rsidRDefault="00707246" w:rsidP="00707246">
      <w:pPr>
        <w:widowControl w:val="0"/>
        <w:suppressAutoHyphens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15. 687216, Забайкальский край, Дульдургинский район, с. Чиндалей, </w:t>
      </w:r>
    </w:p>
    <w:p w:rsidR="00707246" w:rsidRDefault="00707246" w:rsidP="00707246">
      <w:pPr>
        <w:widowControl w:val="0"/>
        <w:suppressAutoHyphens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ул. Балдажабона</w:t>
      </w:r>
      <w:r w:rsidR="0049620A">
        <w:rPr>
          <w:sz w:val="28"/>
          <w:szCs w:val="28"/>
        </w:rPr>
        <w:t>, 2</w:t>
      </w:r>
    </w:p>
    <w:p w:rsidR="00707246" w:rsidRDefault="00707246" w:rsidP="00707246">
      <w:pPr>
        <w:widowControl w:val="0"/>
        <w:suppressAutoHyphens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16. 687200, Забайкальский край, Дульдургинский район,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 Дульдурга,</w:t>
      </w:r>
    </w:p>
    <w:p w:rsidR="00707246" w:rsidRDefault="0049620A" w:rsidP="00707246">
      <w:pPr>
        <w:widowControl w:val="0"/>
        <w:suppressAutoHyphens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у</w:t>
      </w:r>
      <w:r w:rsidR="00707246">
        <w:rPr>
          <w:sz w:val="28"/>
          <w:szCs w:val="28"/>
        </w:rPr>
        <w:t>л</w:t>
      </w:r>
      <w:r w:rsidR="00707246" w:rsidRPr="007B441B">
        <w:rPr>
          <w:sz w:val="28"/>
          <w:szCs w:val="28"/>
        </w:rPr>
        <w:t>. Северная</w:t>
      </w:r>
      <w:r w:rsidRPr="007B441B">
        <w:rPr>
          <w:sz w:val="28"/>
          <w:szCs w:val="28"/>
        </w:rPr>
        <w:t>,</w:t>
      </w:r>
      <w:r w:rsidR="00707246" w:rsidRPr="007B441B">
        <w:rPr>
          <w:sz w:val="28"/>
          <w:szCs w:val="28"/>
        </w:rPr>
        <w:t xml:space="preserve"> 6</w:t>
      </w:r>
    </w:p>
    <w:p w:rsidR="00707246" w:rsidRDefault="00707246" w:rsidP="00707246">
      <w:pPr>
        <w:widowControl w:val="0"/>
        <w:suppressAutoHyphens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17. 687200, Забайкальский край, Дульдургинский район,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 Дульдурга,</w:t>
      </w:r>
    </w:p>
    <w:p w:rsidR="00707246" w:rsidRDefault="0049620A" w:rsidP="00707246">
      <w:pPr>
        <w:widowControl w:val="0"/>
        <w:suppressAutoHyphens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у</w:t>
      </w:r>
      <w:r w:rsidR="00707246">
        <w:rPr>
          <w:sz w:val="28"/>
          <w:szCs w:val="28"/>
        </w:rPr>
        <w:t>л. Партизанская</w:t>
      </w:r>
      <w:r>
        <w:rPr>
          <w:sz w:val="28"/>
          <w:szCs w:val="28"/>
        </w:rPr>
        <w:t>,</w:t>
      </w:r>
      <w:r w:rsidR="00707246">
        <w:rPr>
          <w:sz w:val="28"/>
          <w:szCs w:val="28"/>
        </w:rPr>
        <w:t xml:space="preserve"> 19</w:t>
      </w:r>
    </w:p>
    <w:p w:rsidR="00707246" w:rsidRDefault="00707246" w:rsidP="00707246">
      <w:pPr>
        <w:widowControl w:val="0"/>
        <w:suppressAutoHyphens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18. 687216, Забайкальский край, Дульдургинский район, с. Чиндалей, </w:t>
      </w:r>
    </w:p>
    <w:p w:rsidR="00707246" w:rsidRDefault="00707246" w:rsidP="00707246">
      <w:pPr>
        <w:widowControl w:val="0"/>
        <w:suppressAutoHyphens w:val="0"/>
        <w:autoSpaceDE w:val="0"/>
        <w:autoSpaceDN w:val="0"/>
        <w:adjustRightInd w:val="0"/>
        <w:rPr>
          <w:sz w:val="28"/>
          <w:szCs w:val="28"/>
        </w:rPr>
      </w:pPr>
      <w:r w:rsidRPr="007B441B">
        <w:rPr>
          <w:sz w:val="28"/>
          <w:szCs w:val="28"/>
        </w:rPr>
        <w:t>ул. Балдажабона</w:t>
      </w:r>
      <w:r w:rsidR="0049620A" w:rsidRPr="007B441B">
        <w:rPr>
          <w:sz w:val="28"/>
          <w:szCs w:val="28"/>
        </w:rPr>
        <w:t>, 2б</w:t>
      </w:r>
    </w:p>
    <w:p w:rsidR="00707246" w:rsidRDefault="00707246" w:rsidP="00707246">
      <w:pPr>
        <w:widowControl w:val="0"/>
        <w:suppressAutoHyphens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19. 687200, Забайкальский край, Дульдургинский район,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. Дульдурга, </w:t>
      </w:r>
    </w:p>
    <w:p w:rsidR="00707246" w:rsidRDefault="00707246" w:rsidP="00707246">
      <w:pPr>
        <w:widowControl w:val="0"/>
        <w:suppressAutoHyphens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ул. Новая</w:t>
      </w:r>
      <w:r w:rsidR="0049620A">
        <w:rPr>
          <w:sz w:val="28"/>
          <w:szCs w:val="28"/>
        </w:rPr>
        <w:t>, 5б</w:t>
      </w:r>
    </w:p>
    <w:p w:rsidR="00707246" w:rsidRDefault="00707246" w:rsidP="00707246">
      <w:pPr>
        <w:widowControl w:val="0"/>
        <w:suppressAutoHyphens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20. 687200, Забайкальский край, Дульдургинский район,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. Дульдурга, </w:t>
      </w:r>
    </w:p>
    <w:p w:rsidR="00707246" w:rsidRDefault="00707246" w:rsidP="00707246">
      <w:pPr>
        <w:widowControl w:val="0"/>
        <w:suppressAutoHyphens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пер. Мелиоративный</w:t>
      </w:r>
      <w:r w:rsidR="00954B0D">
        <w:rPr>
          <w:sz w:val="28"/>
          <w:szCs w:val="28"/>
        </w:rPr>
        <w:t>, 2</w:t>
      </w:r>
    </w:p>
    <w:p w:rsidR="00707246" w:rsidRDefault="00707246" w:rsidP="00707246">
      <w:pPr>
        <w:widowControl w:val="0"/>
        <w:suppressAutoHyphens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21. 687200, Забайкальский край, Дульдургинский район,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. Дульдурга, </w:t>
      </w:r>
    </w:p>
    <w:p w:rsidR="00707246" w:rsidRDefault="00707246" w:rsidP="00707246">
      <w:pPr>
        <w:widowControl w:val="0"/>
        <w:suppressAutoHyphens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ул. Школьная</w:t>
      </w:r>
      <w:r w:rsidR="00954B0D">
        <w:rPr>
          <w:sz w:val="28"/>
          <w:szCs w:val="28"/>
        </w:rPr>
        <w:t>, 3</w:t>
      </w:r>
    </w:p>
    <w:p w:rsidR="00707246" w:rsidRDefault="00707246" w:rsidP="00707246">
      <w:pPr>
        <w:widowControl w:val="0"/>
        <w:suppressAutoHyphens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22. 687218, Забайкальский край, Дульдургинский район, с. Зуткулей, </w:t>
      </w:r>
    </w:p>
    <w:p w:rsidR="00707246" w:rsidRDefault="00707246" w:rsidP="00707246">
      <w:pPr>
        <w:widowControl w:val="0"/>
        <w:suppressAutoHyphens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ул. Ленина</w:t>
      </w:r>
      <w:r w:rsidR="00954B0D">
        <w:rPr>
          <w:sz w:val="28"/>
          <w:szCs w:val="28"/>
        </w:rPr>
        <w:t>, 38</w:t>
      </w:r>
    </w:p>
    <w:p w:rsidR="00707246" w:rsidRDefault="00707246" w:rsidP="00707246">
      <w:pPr>
        <w:widowControl w:val="0"/>
        <w:suppressAutoHyphens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23. 687215, Забайкальский край, Дульдургинский район, с. Узон, </w:t>
      </w:r>
    </w:p>
    <w:p w:rsidR="00707246" w:rsidRDefault="00707246" w:rsidP="00707246">
      <w:pPr>
        <w:widowControl w:val="0"/>
        <w:suppressAutoHyphens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ул. Октябрьская</w:t>
      </w:r>
      <w:r w:rsidR="00954B0D">
        <w:rPr>
          <w:sz w:val="28"/>
          <w:szCs w:val="28"/>
        </w:rPr>
        <w:t>, 56</w:t>
      </w:r>
    </w:p>
    <w:p w:rsidR="00707246" w:rsidRDefault="00707246" w:rsidP="00707246">
      <w:pPr>
        <w:widowControl w:val="0"/>
        <w:suppressAutoHyphens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24. 687215, Забайкальский край, Дульдургинский район, с. Узон, </w:t>
      </w:r>
    </w:p>
    <w:p w:rsidR="00707246" w:rsidRDefault="00707246" w:rsidP="00707246">
      <w:pPr>
        <w:widowControl w:val="0"/>
        <w:suppressAutoHyphens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ул. Советская</w:t>
      </w:r>
      <w:r w:rsidR="00954B0D">
        <w:rPr>
          <w:sz w:val="28"/>
          <w:szCs w:val="28"/>
        </w:rPr>
        <w:t>, 6</w:t>
      </w:r>
    </w:p>
    <w:p w:rsidR="00707246" w:rsidRDefault="00707246" w:rsidP="00707246">
      <w:pPr>
        <w:widowControl w:val="0"/>
        <w:suppressAutoHyphens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25. 687214, Забайкальский край, Дульдургинский район, с. Таптанай, </w:t>
      </w:r>
    </w:p>
    <w:p w:rsidR="00707246" w:rsidRDefault="00707246" w:rsidP="00707246">
      <w:pPr>
        <w:widowControl w:val="0"/>
        <w:suppressAutoHyphens w:val="0"/>
        <w:autoSpaceDE w:val="0"/>
        <w:autoSpaceDN w:val="0"/>
        <w:adjustRightInd w:val="0"/>
        <w:rPr>
          <w:sz w:val="28"/>
          <w:szCs w:val="28"/>
        </w:rPr>
      </w:pPr>
      <w:r w:rsidRPr="007B441B">
        <w:rPr>
          <w:sz w:val="28"/>
          <w:szCs w:val="28"/>
        </w:rPr>
        <w:t>ул. Калинина</w:t>
      </w:r>
      <w:r w:rsidR="00954B0D" w:rsidRPr="007B441B">
        <w:rPr>
          <w:sz w:val="28"/>
          <w:szCs w:val="28"/>
        </w:rPr>
        <w:t>, 54а</w:t>
      </w:r>
    </w:p>
    <w:p w:rsidR="00707246" w:rsidRDefault="00707246" w:rsidP="00707246">
      <w:pPr>
        <w:widowControl w:val="0"/>
        <w:suppressAutoHyphens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26. 687217, Забайкальский край, Дульдургинский район, с. Токчин, </w:t>
      </w:r>
    </w:p>
    <w:p w:rsidR="00707246" w:rsidRDefault="00707246" w:rsidP="00707246">
      <w:pPr>
        <w:widowControl w:val="0"/>
        <w:suppressAutoHyphens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ул. Ленина</w:t>
      </w:r>
      <w:r w:rsidR="00954B0D">
        <w:rPr>
          <w:sz w:val="28"/>
          <w:szCs w:val="28"/>
        </w:rPr>
        <w:t>, 17</w:t>
      </w:r>
    </w:p>
    <w:p w:rsidR="00707246" w:rsidRDefault="00707246" w:rsidP="00707246">
      <w:pPr>
        <w:widowControl w:val="0"/>
        <w:suppressAutoHyphens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27. 687217, Забайкальский край, Дульдургинский район, с. Токчин, </w:t>
      </w:r>
    </w:p>
    <w:p w:rsidR="00707246" w:rsidRDefault="00707246" w:rsidP="00707246">
      <w:pPr>
        <w:widowControl w:val="0"/>
        <w:suppressAutoHyphens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ул. Центральная</w:t>
      </w:r>
      <w:r w:rsidR="00954B0D">
        <w:rPr>
          <w:sz w:val="28"/>
          <w:szCs w:val="28"/>
        </w:rPr>
        <w:t>, 22</w:t>
      </w:r>
    </w:p>
    <w:p w:rsidR="00707246" w:rsidRDefault="00707246" w:rsidP="00707246">
      <w:pPr>
        <w:widowControl w:val="0"/>
        <w:autoSpaceDE w:val="0"/>
        <w:autoSpaceDN w:val="0"/>
        <w:adjustRightInd w:val="0"/>
        <w:jc w:val="both"/>
        <w:rPr>
          <w:bCs/>
          <w:sz w:val="16"/>
          <w:szCs w:val="16"/>
        </w:rPr>
      </w:pPr>
      <w:proofErr w:type="gramStart"/>
      <w:r w:rsidRPr="00BD0B99">
        <w:rPr>
          <w:bCs/>
          <w:sz w:val="16"/>
          <w:szCs w:val="16"/>
        </w:rPr>
        <w:t>Приказ от 11 марта 2013 г. № 121н об утверждении требований к организации и выполнению работ (услуг) при оказании первичной медико-санитарной, специализированной (в том числе высокотехнологичной), скорой (в том числе скорой специализированной), паллиативной медицинской помощи, оказании медицинской помощи при санаторно-курортном лечении, при проведении медицинских экспертиз, медицинских осмотров, медицинских освидетельствований и санитарно-противоэпидемических (профилактических) мероприятий в рамках оказания медицинской помощи, при трансплантации (пересадке</w:t>
      </w:r>
      <w:proofErr w:type="gramEnd"/>
      <w:r w:rsidRPr="00BD0B99">
        <w:rPr>
          <w:bCs/>
          <w:sz w:val="16"/>
          <w:szCs w:val="16"/>
        </w:rPr>
        <w:t xml:space="preserve">) органов и (или) тканей, </w:t>
      </w:r>
      <w:proofErr w:type="gramStart"/>
      <w:r w:rsidRPr="00BD0B99">
        <w:rPr>
          <w:bCs/>
          <w:sz w:val="16"/>
          <w:szCs w:val="16"/>
        </w:rPr>
        <w:t>обращении</w:t>
      </w:r>
      <w:proofErr w:type="gramEnd"/>
      <w:r w:rsidRPr="00BD0B99">
        <w:rPr>
          <w:bCs/>
          <w:sz w:val="16"/>
          <w:szCs w:val="16"/>
        </w:rPr>
        <w:t xml:space="preserve"> донорской крови и (или) ее компонентов в медицинских целях.</w:t>
      </w:r>
    </w:p>
    <w:p w:rsidR="00707246" w:rsidRPr="00BB2092" w:rsidRDefault="00707246" w:rsidP="00707246">
      <w:pPr>
        <w:rPr>
          <w:sz w:val="28"/>
          <w:szCs w:val="28"/>
        </w:rPr>
      </w:pPr>
      <w:r w:rsidRPr="00BB2092">
        <w:rPr>
          <w:sz w:val="28"/>
          <w:szCs w:val="28"/>
        </w:rPr>
        <w:t>Работы (услуги), выполняемые:</w:t>
      </w:r>
    </w:p>
    <w:p w:rsidR="00707246" w:rsidRDefault="00707246" w:rsidP="00707246">
      <w:pPr>
        <w:widowControl w:val="0"/>
        <w:suppressAutoHyphens w:val="0"/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</w:t>
      </w:r>
      <w:r w:rsidRPr="00F20658">
        <w:rPr>
          <w:color w:val="000000"/>
          <w:sz w:val="28"/>
          <w:szCs w:val="28"/>
        </w:rPr>
        <w:t>При оказании первичной, в том числе доврачебной, врачебной и специализированной, медико-санитарной помощи организуются и выполняются следующие работы (услуги):</w:t>
      </w:r>
      <w:r w:rsidRPr="00F20658">
        <w:rPr>
          <w:color w:val="000000"/>
          <w:sz w:val="28"/>
          <w:szCs w:val="28"/>
        </w:rPr>
        <w:br/>
        <w:t>1</w:t>
      </w:r>
      <w:r>
        <w:rPr>
          <w:color w:val="000000"/>
          <w:sz w:val="28"/>
          <w:szCs w:val="28"/>
        </w:rPr>
        <w:t>)</w:t>
      </w:r>
      <w:r w:rsidRPr="00F20658">
        <w:rPr>
          <w:color w:val="000000"/>
          <w:sz w:val="28"/>
          <w:szCs w:val="28"/>
        </w:rPr>
        <w:t xml:space="preserve"> при оказании первичной доврачебной медико-санитарной помощи в </w:t>
      </w:r>
      <w:r w:rsidRPr="00392AA2">
        <w:rPr>
          <w:color w:val="000000"/>
          <w:sz w:val="28"/>
          <w:szCs w:val="28"/>
        </w:rPr>
        <w:t xml:space="preserve">амбулаторных условиях </w:t>
      </w:r>
      <w:proofErr w:type="gramStart"/>
      <w:r w:rsidRPr="00392AA2">
        <w:rPr>
          <w:color w:val="000000"/>
          <w:sz w:val="28"/>
          <w:szCs w:val="28"/>
        </w:rPr>
        <w:t>по</w:t>
      </w:r>
      <w:proofErr w:type="gramEnd"/>
      <w:r w:rsidRPr="00392AA2">
        <w:rPr>
          <w:color w:val="000000"/>
          <w:sz w:val="28"/>
          <w:szCs w:val="28"/>
        </w:rPr>
        <w:t>:</w:t>
      </w:r>
    </w:p>
    <w:p w:rsidR="00707246" w:rsidRDefault="00707246" w:rsidP="00707246">
      <w:pPr>
        <w:widowControl w:val="0"/>
        <w:suppressAutoHyphens w:val="0"/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неотложной медицинской помощи</w:t>
      </w:r>
    </w:p>
    <w:p w:rsidR="00707246" w:rsidRDefault="00707246" w:rsidP="00707246">
      <w:pPr>
        <w:widowControl w:val="0"/>
        <w:suppressAutoHyphens w:val="0"/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сестринскому делу в педиатрии</w:t>
      </w:r>
    </w:p>
    <w:p w:rsidR="00707246" w:rsidRDefault="00707246" w:rsidP="00707246">
      <w:pPr>
        <w:widowControl w:val="0"/>
        <w:suppressAutoHyphens w:val="0"/>
        <w:autoSpaceDE w:val="0"/>
        <w:autoSpaceDN w:val="0"/>
        <w:adjustRightInd w:val="0"/>
        <w:ind w:left="480"/>
        <w:rPr>
          <w:sz w:val="28"/>
          <w:szCs w:val="28"/>
        </w:rPr>
      </w:pPr>
    </w:p>
    <w:p w:rsidR="00707246" w:rsidRPr="007B441B" w:rsidRDefault="00707246" w:rsidP="00707246">
      <w:pPr>
        <w:widowControl w:val="0"/>
        <w:suppressAutoHyphens w:val="0"/>
        <w:autoSpaceDE w:val="0"/>
        <w:autoSpaceDN w:val="0"/>
        <w:adjustRightInd w:val="0"/>
        <w:rPr>
          <w:sz w:val="28"/>
          <w:szCs w:val="28"/>
        </w:rPr>
      </w:pPr>
      <w:r w:rsidRPr="007B441B">
        <w:rPr>
          <w:sz w:val="28"/>
          <w:szCs w:val="28"/>
        </w:rPr>
        <w:t xml:space="preserve">28. 687212, Забайкальский край, Дульдургинский район, с. Бальзино, </w:t>
      </w:r>
    </w:p>
    <w:p w:rsidR="00707246" w:rsidRPr="007B441B" w:rsidRDefault="009F6780" w:rsidP="00707246">
      <w:pPr>
        <w:widowControl w:val="0"/>
        <w:suppressAutoHyphens w:val="0"/>
        <w:autoSpaceDE w:val="0"/>
        <w:autoSpaceDN w:val="0"/>
        <w:adjustRightInd w:val="0"/>
        <w:rPr>
          <w:sz w:val="28"/>
          <w:szCs w:val="28"/>
        </w:rPr>
      </w:pPr>
      <w:r w:rsidRPr="007B441B">
        <w:rPr>
          <w:sz w:val="28"/>
          <w:szCs w:val="28"/>
        </w:rPr>
        <w:t>ул. Школьная, 1</w:t>
      </w:r>
    </w:p>
    <w:p w:rsidR="00707246" w:rsidRPr="007B441B" w:rsidRDefault="00707246" w:rsidP="00707246">
      <w:pPr>
        <w:widowControl w:val="0"/>
        <w:suppressAutoHyphens w:val="0"/>
        <w:autoSpaceDE w:val="0"/>
        <w:autoSpaceDN w:val="0"/>
        <w:adjustRightInd w:val="0"/>
        <w:rPr>
          <w:sz w:val="28"/>
          <w:szCs w:val="28"/>
        </w:rPr>
      </w:pPr>
      <w:r w:rsidRPr="007B441B">
        <w:rPr>
          <w:sz w:val="28"/>
          <w:szCs w:val="28"/>
        </w:rPr>
        <w:t xml:space="preserve">29. 687212, Забайкальский край, Дульдургинский район, с. Бальзино, </w:t>
      </w:r>
    </w:p>
    <w:p w:rsidR="00707246" w:rsidRPr="00001C5A" w:rsidRDefault="009F6780" w:rsidP="00707246">
      <w:pPr>
        <w:widowControl w:val="0"/>
        <w:suppressAutoHyphens w:val="0"/>
        <w:autoSpaceDE w:val="0"/>
        <w:autoSpaceDN w:val="0"/>
        <w:adjustRightInd w:val="0"/>
        <w:rPr>
          <w:sz w:val="28"/>
          <w:szCs w:val="28"/>
        </w:rPr>
      </w:pPr>
      <w:r w:rsidRPr="007B441B">
        <w:rPr>
          <w:sz w:val="28"/>
          <w:szCs w:val="28"/>
        </w:rPr>
        <w:t>ул. Стадионная, б\н</w:t>
      </w:r>
    </w:p>
    <w:p w:rsidR="00707246" w:rsidRPr="009F6780" w:rsidRDefault="00707246" w:rsidP="00707246">
      <w:pPr>
        <w:widowControl w:val="0"/>
        <w:autoSpaceDE w:val="0"/>
        <w:autoSpaceDN w:val="0"/>
        <w:adjustRightInd w:val="0"/>
        <w:jc w:val="both"/>
        <w:rPr>
          <w:bCs/>
          <w:sz w:val="16"/>
          <w:szCs w:val="16"/>
        </w:rPr>
      </w:pPr>
      <w:proofErr w:type="gramStart"/>
      <w:r w:rsidRPr="00BD0B99">
        <w:rPr>
          <w:bCs/>
          <w:sz w:val="16"/>
          <w:szCs w:val="16"/>
        </w:rPr>
        <w:t>Приказ от 11 марта 2013 г. № 121н об утверждении требований к организации и выполнению работ (услуг) при оказании первичной медико-санитарной, специализированной (в том числе высокотехнологичной), скорой (в том числе скорой специализированной), паллиативной медицинской помощи, оказании медицинской помощи при санаторно-курортном лечении, при проведении медицинских экспертиз, медицинских осмотров, медицинских освидетельствований и санитарно-противоэпидемических (профилактических) мероприятий в рамках оказания медицинской помощи, при трансплантации (пересадке</w:t>
      </w:r>
      <w:proofErr w:type="gramEnd"/>
      <w:r w:rsidRPr="00BD0B99">
        <w:rPr>
          <w:bCs/>
          <w:sz w:val="16"/>
          <w:szCs w:val="16"/>
        </w:rPr>
        <w:t xml:space="preserve">) органов и (или) тканей, </w:t>
      </w:r>
      <w:proofErr w:type="gramStart"/>
      <w:r w:rsidRPr="00BD0B99">
        <w:rPr>
          <w:bCs/>
          <w:sz w:val="16"/>
          <w:szCs w:val="16"/>
        </w:rPr>
        <w:t>обращении</w:t>
      </w:r>
      <w:proofErr w:type="gramEnd"/>
      <w:r w:rsidRPr="00BD0B99">
        <w:rPr>
          <w:bCs/>
          <w:sz w:val="16"/>
          <w:szCs w:val="16"/>
        </w:rPr>
        <w:t xml:space="preserve"> донорской крови и (или) ее компонентов в медицинских целях.</w:t>
      </w:r>
    </w:p>
    <w:p w:rsidR="00707246" w:rsidRPr="00BB2092" w:rsidRDefault="00707246" w:rsidP="00707246">
      <w:pPr>
        <w:rPr>
          <w:sz w:val="28"/>
          <w:szCs w:val="28"/>
        </w:rPr>
      </w:pPr>
      <w:r w:rsidRPr="00BB2092">
        <w:rPr>
          <w:sz w:val="28"/>
          <w:szCs w:val="28"/>
        </w:rPr>
        <w:t>Работы (услуги), выполняемые:</w:t>
      </w:r>
    </w:p>
    <w:p w:rsidR="00707246" w:rsidRDefault="00707246" w:rsidP="00707246">
      <w:pPr>
        <w:widowControl w:val="0"/>
        <w:suppressAutoHyphens w:val="0"/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</w:t>
      </w:r>
      <w:r w:rsidRPr="00F20658">
        <w:rPr>
          <w:color w:val="000000"/>
          <w:sz w:val="28"/>
          <w:szCs w:val="28"/>
        </w:rPr>
        <w:t>При оказании первичной, в том числе доврачебной, врачебной и специализированной, медико-санитарной помощи организуются и выполняются следующие работы (услуги):</w:t>
      </w:r>
      <w:r w:rsidRPr="00F20658">
        <w:rPr>
          <w:color w:val="000000"/>
          <w:sz w:val="28"/>
          <w:szCs w:val="28"/>
        </w:rPr>
        <w:br/>
        <w:t>1</w:t>
      </w:r>
      <w:r>
        <w:rPr>
          <w:color w:val="000000"/>
          <w:sz w:val="28"/>
          <w:szCs w:val="28"/>
        </w:rPr>
        <w:t>)</w:t>
      </w:r>
      <w:r w:rsidRPr="00F20658">
        <w:rPr>
          <w:color w:val="000000"/>
          <w:sz w:val="28"/>
          <w:szCs w:val="28"/>
        </w:rPr>
        <w:t xml:space="preserve"> при оказании первичной доврачебной медико-санитарной помощи в </w:t>
      </w:r>
      <w:r w:rsidRPr="00392AA2">
        <w:rPr>
          <w:color w:val="000000"/>
          <w:sz w:val="28"/>
          <w:szCs w:val="28"/>
        </w:rPr>
        <w:t xml:space="preserve">амбулаторных условиях </w:t>
      </w:r>
      <w:proofErr w:type="gramStart"/>
      <w:r w:rsidRPr="00392AA2">
        <w:rPr>
          <w:color w:val="000000"/>
          <w:sz w:val="28"/>
          <w:szCs w:val="28"/>
        </w:rPr>
        <w:t>по</w:t>
      </w:r>
      <w:proofErr w:type="gramEnd"/>
      <w:r w:rsidRPr="00392AA2">
        <w:rPr>
          <w:color w:val="000000"/>
          <w:sz w:val="28"/>
          <w:szCs w:val="28"/>
        </w:rPr>
        <w:t>:</w:t>
      </w:r>
    </w:p>
    <w:p w:rsidR="00707246" w:rsidRDefault="00707246" w:rsidP="00707246">
      <w:pPr>
        <w:widowControl w:val="0"/>
        <w:suppressAutoHyphens w:val="0"/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неотложной медицинской помощи</w:t>
      </w:r>
    </w:p>
    <w:p w:rsidR="00707246" w:rsidRDefault="00707246" w:rsidP="00707246">
      <w:pPr>
        <w:widowControl w:val="0"/>
        <w:suppressAutoHyphens w:val="0"/>
        <w:autoSpaceDE w:val="0"/>
        <w:autoSpaceDN w:val="0"/>
        <w:adjustRightInd w:val="0"/>
        <w:rPr>
          <w:color w:val="000000"/>
          <w:sz w:val="28"/>
          <w:szCs w:val="28"/>
        </w:rPr>
      </w:pPr>
      <w:r w:rsidRPr="007B441B">
        <w:rPr>
          <w:color w:val="000000"/>
          <w:sz w:val="28"/>
          <w:szCs w:val="28"/>
        </w:rPr>
        <w:t>лечебному делу</w:t>
      </w:r>
    </w:p>
    <w:p w:rsidR="00C62BF4" w:rsidRDefault="00C62BF4" w:rsidP="001C15F0">
      <w:pPr>
        <w:widowControl w:val="0"/>
        <w:suppressAutoHyphens w:val="0"/>
        <w:autoSpaceDE w:val="0"/>
        <w:autoSpaceDN w:val="0"/>
        <w:adjustRightInd w:val="0"/>
        <w:rPr>
          <w:sz w:val="28"/>
          <w:szCs w:val="28"/>
        </w:rPr>
      </w:pPr>
    </w:p>
    <w:p w:rsidR="00707246" w:rsidRDefault="00707246" w:rsidP="00707246">
      <w:pPr>
        <w:widowControl w:val="0"/>
        <w:suppressAutoHyphens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30. 687200, Забайкальский край, Дульдургинский район,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. Дульдурга, </w:t>
      </w:r>
    </w:p>
    <w:p w:rsidR="00707246" w:rsidRDefault="00707246" w:rsidP="00707246">
      <w:pPr>
        <w:widowControl w:val="0"/>
        <w:suppressAutoHyphens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ул. </w:t>
      </w:r>
      <w:proofErr w:type="gramStart"/>
      <w:r>
        <w:rPr>
          <w:sz w:val="28"/>
          <w:szCs w:val="28"/>
        </w:rPr>
        <w:t>Комсомольская</w:t>
      </w:r>
      <w:proofErr w:type="gramEnd"/>
      <w:r>
        <w:rPr>
          <w:sz w:val="28"/>
          <w:szCs w:val="28"/>
        </w:rPr>
        <w:t xml:space="preserve"> 34, корпус №1, №2</w:t>
      </w:r>
    </w:p>
    <w:p w:rsidR="00707246" w:rsidRPr="009F6780" w:rsidRDefault="00707246" w:rsidP="00707246">
      <w:pPr>
        <w:widowControl w:val="0"/>
        <w:autoSpaceDE w:val="0"/>
        <w:autoSpaceDN w:val="0"/>
        <w:adjustRightInd w:val="0"/>
        <w:jc w:val="both"/>
        <w:rPr>
          <w:bCs/>
          <w:sz w:val="16"/>
          <w:szCs w:val="16"/>
        </w:rPr>
      </w:pPr>
      <w:proofErr w:type="gramStart"/>
      <w:r w:rsidRPr="00BD0B99">
        <w:rPr>
          <w:bCs/>
          <w:sz w:val="16"/>
          <w:szCs w:val="16"/>
        </w:rPr>
        <w:t xml:space="preserve">Приказ от 11 марта 2013 г. № 121н об утверждении требований к организации и выполнению работ (услуг) при оказании первичной </w:t>
      </w:r>
      <w:r w:rsidRPr="00BD0B99">
        <w:rPr>
          <w:bCs/>
          <w:sz w:val="16"/>
          <w:szCs w:val="16"/>
        </w:rPr>
        <w:lastRenderedPageBreak/>
        <w:t>медико-санитарной, специализированной (в том числе высокотехнологичной), скорой (в том числе скорой специализированной), паллиативной медицинской помощи, оказании медицинской помощи при санаторно-курортном лечении, при проведении медицинских экспертиз, медицинских осмотров, медицинских освидетельствований и санитарно-противоэпидемических (профилактических) мероприятий в рамках оказания медицинской помощи, при трансплантации (пересадке</w:t>
      </w:r>
      <w:proofErr w:type="gramEnd"/>
      <w:r w:rsidRPr="00BD0B99">
        <w:rPr>
          <w:bCs/>
          <w:sz w:val="16"/>
          <w:szCs w:val="16"/>
        </w:rPr>
        <w:t xml:space="preserve">) органов и (или) тканей, </w:t>
      </w:r>
      <w:proofErr w:type="gramStart"/>
      <w:r w:rsidRPr="00BD0B99">
        <w:rPr>
          <w:bCs/>
          <w:sz w:val="16"/>
          <w:szCs w:val="16"/>
        </w:rPr>
        <w:t>обращении</w:t>
      </w:r>
      <w:proofErr w:type="gramEnd"/>
      <w:r w:rsidRPr="00BD0B99">
        <w:rPr>
          <w:bCs/>
          <w:sz w:val="16"/>
          <w:szCs w:val="16"/>
        </w:rPr>
        <w:t xml:space="preserve"> донорской крови и (или) ее компонентов в медицинских целях.</w:t>
      </w:r>
    </w:p>
    <w:p w:rsidR="00707246" w:rsidRPr="00BB2092" w:rsidRDefault="00707246" w:rsidP="00707246">
      <w:pPr>
        <w:rPr>
          <w:sz w:val="28"/>
          <w:szCs w:val="28"/>
        </w:rPr>
      </w:pPr>
      <w:r w:rsidRPr="00BB2092">
        <w:rPr>
          <w:sz w:val="28"/>
          <w:szCs w:val="28"/>
        </w:rPr>
        <w:t>Работы (услуги), выполняемые:</w:t>
      </w:r>
    </w:p>
    <w:p w:rsidR="00707246" w:rsidRDefault="00707246" w:rsidP="00707246">
      <w:pPr>
        <w:widowControl w:val="0"/>
        <w:suppressAutoHyphens w:val="0"/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</w:t>
      </w:r>
      <w:r w:rsidRPr="00F20658">
        <w:rPr>
          <w:color w:val="000000"/>
          <w:sz w:val="28"/>
          <w:szCs w:val="28"/>
        </w:rPr>
        <w:t>При оказании первичной, в том числе доврачебной, врачебной и специализированной, медико-санитарной помощи организуются и выполняются следующие работы (услуги):</w:t>
      </w:r>
      <w:r w:rsidRPr="00F20658">
        <w:rPr>
          <w:color w:val="000000"/>
          <w:sz w:val="28"/>
          <w:szCs w:val="28"/>
        </w:rPr>
        <w:br/>
        <w:t>1</w:t>
      </w:r>
      <w:r>
        <w:rPr>
          <w:color w:val="000000"/>
          <w:sz w:val="28"/>
          <w:szCs w:val="28"/>
        </w:rPr>
        <w:t>)</w:t>
      </w:r>
      <w:r w:rsidRPr="00F20658">
        <w:rPr>
          <w:color w:val="000000"/>
          <w:sz w:val="28"/>
          <w:szCs w:val="28"/>
        </w:rPr>
        <w:t xml:space="preserve"> при оказании первичной доврачебной медико-санитарной помощи в </w:t>
      </w:r>
      <w:r w:rsidRPr="00392AA2">
        <w:rPr>
          <w:color w:val="000000"/>
          <w:sz w:val="28"/>
          <w:szCs w:val="28"/>
        </w:rPr>
        <w:t xml:space="preserve">амбулаторных условиях </w:t>
      </w:r>
      <w:proofErr w:type="gramStart"/>
      <w:r w:rsidRPr="00392AA2">
        <w:rPr>
          <w:color w:val="000000"/>
          <w:sz w:val="28"/>
          <w:szCs w:val="28"/>
        </w:rPr>
        <w:t>по</w:t>
      </w:r>
      <w:proofErr w:type="gramEnd"/>
      <w:r w:rsidRPr="00392AA2">
        <w:rPr>
          <w:color w:val="000000"/>
          <w:sz w:val="28"/>
          <w:szCs w:val="28"/>
        </w:rPr>
        <w:t>:</w:t>
      </w:r>
    </w:p>
    <w:p w:rsidR="009F6780" w:rsidRDefault="009F6780" w:rsidP="009F6780">
      <w:pPr>
        <w:widowControl w:val="0"/>
        <w:suppressAutoHyphens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вакцинация (проведение профилактических прививок)</w:t>
      </w:r>
    </w:p>
    <w:p w:rsidR="00707246" w:rsidRDefault="00707246" w:rsidP="00707246">
      <w:pPr>
        <w:widowControl w:val="0"/>
        <w:suppressAutoHyphens w:val="0"/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неотложной медицинской помощи</w:t>
      </w:r>
    </w:p>
    <w:p w:rsidR="00707246" w:rsidRDefault="00707246" w:rsidP="00707246">
      <w:pPr>
        <w:widowControl w:val="0"/>
        <w:suppressAutoHyphens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лечебному делу</w:t>
      </w:r>
    </w:p>
    <w:p w:rsidR="009F6780" w:rsidRDefault="009F6780" w:rsidP="00707246">
      <w:pPr>
        <w:widowControl w:val="0"/>
        <w:suppressAutoHyphens w:val="0"/>
        <w:autoSpaceDE w:val="0"/>
        <w:autoSpaceDN w:val="0"/>
        <w:adjustRightInd w:val="0"/>
        <w:rPr>
          <w:sz w:val="28"/>
          <w:szCs w:val="28"/>
        </w:rPr>
      </w:pPr>
    </w:p>
    <w:p w:rsidR="009F6780" w:rsidRDefault="009F6780" w:rsidP="009F6780">
      <w:pPr>
        <w:widowControl w:val="0"/>
        <w:suppressAutoHyphens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31.</w:t>
      </w:r>
      <w:r w:rsidRPr="00363462">
        <w:t xml:space="preserve"> </w:t>
      </w:r>
      <w:r w:rsidRPr="00363462">
        <w:rPr>
          <w:sz w:val="28"/>
          <w:szCs w:val="28"/>
        </w:rPr>
        <w:t xml:space="preserve">687200, Забайкальский край, Дульдургинский район, южный берег </w:t>
      </w:r>
    </w:p>
    <w:p w:rsidR="009F6780" w:rsidRDefault="009F6780" w:rsidP="009F6780">
      <w:pPr>
        <w:widowControl w:val="0"/>
        <w:suppressAutoHyphens w:val="0"/>
        <w:autoSpaceDE w:val="0"/>
        <w:autoSpaceDN w:val="0"/>
        <w:adjustRightInd w:val="0"/>
        <w:rPr>
          <w:sz w:val="28"/>
          <w:szCs w:val="28"/>
        </w:rPr>
      </w:pPr>
      <w:r w:rsidRPr="00363462">
        <w:rPr>
          <w:sz w:val="28"/>
          <w:szCs w:val="28"/>
        </w:rPr>
        <w:t>оз.</w:t>
      </w:r>
      <w:r>
        <w:rPr>
          <w:sz w:val="28"/>
          <w:szCs w:val="28"/>
        </w:rPr>
        <w:t xml:space="preserve"> </w:t>
      </w:r>
      <w:r w:rsidRPr="00363462">
        <w:rPr>
          <w:sz w:val="28"/>
          <w:szCs w:val="28"/>
        </w:rPr>
        <w:t>Бальзино</w:t>
      </w:r>
    </w:p>
    <w:p w:rsidR="009F6780" w:rsidRPr="009F6780" w:rsidRDefault="009F6780" w:rsidP="009F6780">
      <w:pPr>
        <w:widowControl w:val="0"/>
        <w:autoSpaceDE w:val="0"/>
        <w:autoSpaceDN w:val="0"/>
        <w:adjustRightInd w:val="0"/>
        <w:jc w:val="both"/>
        <w:rPr>
          <w:bCs/>
          <w:sz w:val="16"/>
          <w:szCs w:val="16"/>
        </w:rPr>
      </w:pPr>
      <w:proofErr w:type="gramStart"/>
      <w:r w:rsidRPr="00BD0B99">
        <w:rPr>
          <w:bCs/>
          <w:sz w:val="16"/>
          <w:szCs w:val="16"/>
        </w:rPr>
        <w:t>Приказ от 11 марта 2013 г. № 121н об утверждении требований к организации и выполнению работ (услуг) при оказании первичной медико-санитарной, специализированной (в том числе высокотехнологичной), скорой (в том числе скорой специализированной), паллиативной медицинской помощи, оказании медицинской помощи при санаторно-курортном лечении, при проведении медицинских экспертиз, медицинских осмотров, медицинских освидетельствований и санитарно-противоэпидемических (профилактических) мероприятий в рамках оказания медицинской помощи, при трансплантации (пересадке</w:t>
      </w:r>
      <w:proofErr w:type="gramEnd"/>
      <w:r w:rsidRPr="00BD0B99">
        <w:rPr>
          <w:bCs/>
          <w:sz w:val="16"/>
          <w:szCs w:val="16"/>
        </w:rPr>
        <w:t xml:space="preserve">) органов и (или) тканей, </w:t>
      </w:r>
      <w:proofErr w:type="gramStart"/>
      <w:r w:rsidRPr="00BD0B99">
        <w:rPr>
          <w:bCs/>
          <w:sz w:val="16"/>
          <w:szCs w:val="16"/>
        </w:rPr>
        <w:t>обращении</w:t>
      </w:r>
      <w:proofErr w:type="gramEnd"/>
      <w:r w:rsidRPr="00BD0B99">
        <w:rPr>
          <w:bCs/>
          <w:sz w:val="16"/>
          <w:szCs w:val="16"/>
        </w:rPr>
        <w:t xml:space="preserve"> донорской крови и (или) ее компонентов в медицинских целях.</w:t>
      </w:r>
    </w:p>
    <w:p w:rsidR="009F6780" w:rsidRPr="00BB2092" w:rsidRDefault="009F6780" w:rsidP="009F6780">
      <w:pPr>
        <w:rPr>
          <w:sz w:val="28"/>
          <w:szCs w:val="28"/>
        </w:rPr>
      </w:pPr>
      <w:r w:rsidRPr="00BB2092">
        <w:rPr>
          <w:sz w:val="28"/>
          <w:szCs w:val="28"/>
        </w:rPr>
        <w:t>Работы (услуги), выполняемые:</w:t>
      </w:r>
    </w:p>
    <w:p w:rsidR="009F6780" w:rsidRPr="00363462" w:rsidRDefault="009F6780" w:rsidP="009F6780">
      <w:pPr>
        <w:widowControl w:val="0"/>
        <w:suppressAutoHyphens w:val="0"/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</w:t>
      </w:r>
      <w:r w:rsidRPr="00F20658">
        <w:rPr>
          <w:color w:val="000000"/>
          <w:sz w:val="28"/>
          <w:szCs w:val="28"/>
        </w:rPr>
        <w:t>При оказании первичной, в том числе доврачебной, врачебной и специализированной, медико-санитарной помощи организуются и выполняются следующие работы (услуги):</w:t>
      </w:r>
      <w:r w:rsidRPr="00F20658">
        <w:rPr>
          <w:color w:val="000000"/>
          <w:sz w:val="28"/>
          <w:szCs w:val="28"/>
        </w:rPr>
        <w:br/>
      </w:r>
      <w:r w:rsidRPr="00363462">
        <w:rPr>
          <w:color w:val="000000"/>
          <w:sz w:val="28"/>
          <w:szCs w:val="28"/>
        </w:rPr>
        <w:t xml:space="preserve">2) при оказании первичной врачебной медико-санитарной помощи в амбулаторных условиях </w:t>
      </w:r>
      <w:proofErr w:type="gramStart"/>
      <w:r w:rsidRPr="00363462">
        <w:rPr>
          <w:color w:val="000000"/>
          <w:sz w:val="28"/>
          <w:szCs w:val="28"/>
        </w:rPr>
        <w:t>по</w:t>
      </w:r>
      <w:proofErr w:type="gramEnd"/>
      <w:r w:rsidRPr="00363462">
        <w:rPr>
          <w:color w:val="000000"/>
          <w:sz w:val="28"/>
          <w:szCs w:val="28"/>
        </w:rPr>
        <w:t>:</w:t>
      </w:r>
    </w:p>
    <w:p w:rsidR="009F6780" w:rsidRPr="00363462" w:rsidRDefault="009F6780" w:rsidP="009F6780">
      <w:pPr>
        <w:widowControl w:val="0"/>
        <w:suppressAutoHyphens w:val="0"/>
        <w:autoSpaceDE w:val="0"/>
        <w:autoSpaceDN w:val="0"/>
        <w:adjustRightInd w:val="0"/>
        <w:rPr>
          <w:color w:val="000000"/>
          <w:sz w:val="28"/>
          <w:szCs w:val="28"/>
        </w:rPr>
      </w:pPr>
      <w:r w:rsidRPr="00363462">
        <w:rPr>
          <w:color w:val="000000"/>
          <w:sz w:val="28"/>
          <w:szCs w:val="28"/>
        </w:rPr>
        <w:t>неотложной медицинской помощи</w:t>
      </w:r>
    </w:p>
    <w:p w:rsidR="009F6780" w:rsidRDefault="009F6780" w:rsidP="009F6780">
      <w:pPr>
        <w:widowControl w:val="0"/>
        <w:suppressAutoHyphens w:val="0"/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педиатрии</w:t>
      </w:r>
    </w:p>
    <w:p w:rsidR="009F6780" w:rsidRDefault="009F6780" w:rsidP="001C15F0">
      <w:pPr>
        <w:widowControl w:val="0"/>
        <w:suppressAutoHyphens w:val="0"/>
        <w:autoSpaceDE w:val="0"/>
        <w:autoSpaceDN w:val="0"/>
        <w:adjustRightInd w:val="0"/>
        <w:rPr>
          <w:sz w:val="28"/>
          <w:szCs w:val="28"/>
        </w:rPr>
      </w:pPr>
    </w:p>
    <w:p w:rsidR="00C62BF4" w:rsidRDefault="00FB5589" w:rsidP="00C13DA0">
      <w:pPr>
        <w:widowControl w:val="0"/>
        <w:suppressAutoHyphens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32.</w:t>
      </w:r>
      <w:r w:rsidRPr="00363462">
        <w:t xml:space="preserve"> </w:t>
      </w:r>
      <w:r w:rsidRPr="00363462">
        <w:rPr>
          <w:sz w:val="28"/>
          <w:szCs w:val="28"/>
        </w:rPr>
        <w:t xml:space="preserve">687200, Забайкальский край, Дульдургинский район, </w:t>
      </w:r>
      <w:proofErr w:type="gramStart"/>
      <w:r w:rsidR="00C13DA0">
        <w:rPr>
          <w:sz w:val="28"/>
          <w:szCs w:val="28"/>
        </w:rPr>
        <w:t>с</w:t>
      </w:r>
      <w:proofErr w:type="gramEnd"/>
      <w:r w:rsidR="00C13DA0">
        <w:rPr>
          <w:sz w:val="28"/>
          <w:szCs w:val="28"/>
        </w:rPr>
        <w:t>. Дульдурга, ул. Школьная, 1</w:t>
      </w:r>
    </w:p>
    <w:p w:rsidR="00FB5589" w:rsidRPr="009F6780" w:rsidRDefault="00FB5589" w:rsidP="00FB5589">
      <w:pPr>
        <w:widowControl w:val="0"/>
        <w:autoSpaceDE w:val="0"/>
        <w:autoSpaceDN w:val="0"/>
        <w:adjustRightInd w:val="0"/>
        <w:jc w:val="both"/>
        <w:rPr>
          <w:bCs/>
          <w:sz w:val="16"/>
          <w:szCs w:val="16"/>
        </w:rPr>
      </w:pPr>
      <w:proofErr w:type="gramStart"/>
      <w:r w:rsidRPr="00BD0B99">
        <w:rPr>
          <w:bCs/>
          <w:sz w:val="16"/>
          <w:szCs w:val="16"/>
        </w:rPr>
        <w:t>Приказ от 11 марта 2013 г. № 121н об утверждении требований к организации и выполнению работ (услуг) при оказании первичной медико-санитарной, специализированной (в том числе высокотехнологичной), скорой (в том числе скорой специализированной), паллиативной медицинской помощи, оказании медицинской помощи при санаторно-курортном лечении, при проведении медицинских экспертиз, медицинских осмотров, медицинских освидетельствований и санитарно-противоэпидемических (профилактических) мероприятий в рамках оказания медицинской помощи, при трансплантации (пересадке</w:t>
      </w:r>
      <w:proofErr w:type="gramEnd"/>
      <w:r w:rsidRPr="00BD0B99">
        <w:rPr>
          <w:bCs/>
          <w:sz w:val="16"/>
          <w:szCs w:val="16"/>
        </w:rPr>
        <w:t xml:space="preserve">) органов и (или) тканей, </w:t>
      </w:r>
      <w:proofErr w:type="gramStart"/>
      <w:r w:rsidRPr="00BD0B99">
        <w:rPr>
          <w:bCs/>
          <w:sz w:val="16"/>
          <w:szCs w:val="16"/>
        </w:rPr>
        <w:t>обращении</w:t>
      </w:r>
      <w:proofErr w:type="gramEnd"/>
      <w:r w:rsidRPr="00BD0B99">
        <w:rPr>
          <w:bCs/>
          <w:sz w:val="16"/>
          <w:szCs w:val="16"/>
        </w:rPr>
        <w:t xml:space="preserve"> донорской крови и (или) ее компонентов в медицинских целях.</w:t>
      </w:r>
    </w:p>
    <w:p w:rsidR="00FB5589" w:rsidRPr="00BB2092" w:rsidRDefault="00FB5589" w:rsidP="00FB5589">
      <w:pPr>
        <w:rPr>
          <w:sz w:val="28"/>
          <w:szCs w:val="28"/>
        </w:rPr>
      </w:pPr>
      <w:r w:rsidRPr="00BB2092">
        <w:rPr>
          <w:sz w:val="28"/>
          <w:szCs w:val="28"/>
        </w:rPr>
        <w:t>Работы (услуги), выполняемые:</w:t>
      </w:r>
    </w:p>
    <w:p w:rsidR="00C13DA0" w:rsidRDefault="00FB5589" w:rsidP="00C13DA0">
      <w:pPr>
        <w:widowControl w:val="0"/>
        <w:suppressAutoHyphens w:val="0"/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</w:t>
      </w:r>
      <w:r w:rsidRPr="00F20658">
        <w:rPr>
          <w:color w:val="000000"/>
          <w:sz w:val="28"/>
          <w:szCs w:val="28"/>
        </w:rPr>
        <w:t>При оказании первичной, в том числе доврачебной, врачебной и специализированной, медико-санитарной помощи организуются и выполняются следующие работы (услуги):</w:t>
      </w:r>
      <w:r w:rsidRPr="00F20658">
        <w:rPr>
          <w:color w:val="000000"/>
          <w:sz w:val="28"/>
          <w:szCs w:val="28"/>
        </w:rPr>
        <w:br/>
      </w:r>
      <w:r w:rsidR="00C13DA0" w:rsidRPr="00F20658">
        <w:rPr>
          <w:color w:val="000000"/>
          <w:sz w:val="28"/>
          <w:szCs w:val="28"/>
        </w:rPr>
        <w:t>1</w:t>
      </w:r>
      <w:r w:rsidR="00C13DA0">
        <w:rPr>
          <w:color w:val="000000"/>
          <w:sz w:val="28"/>
          <w:szCs w:val="28"/>
        </w:rPr>
        <w:t>)</w:t>
      </w:r>
      <w:r w:rsidR="00C13DA0" w:rsidRPr="00F20658">
        <w:rPr>
          <w:color w:val="000000"/>
          <w:sz w:val="28"/>
          <w:szCs w:val="28"/>
        </w:rPr>
        <w:t xml:space="preserve"> при оказании первичной доврачебной медико-санитарной помощи в </w:t>
      </w:r>
      <w:r w:rsidR="00C13DA0" w:rsidRPr="00392AA2">
        <w:rPr>
          <w:color w:val="000000"/>
          <w:sz w:val="28"/>
          <w:szCs w:val="28"/>
        </w:rPr>
        <w:t xml:space="preserve">амбулаторных условиях </w:t>
      </w:r>
      <w:proofErr w:type="gramStart"/>
      <w:r w:rsidR="00C13DA0" w:rsidRPr="00392AA2">
        <w:rPr>
          <w:color w:val="000000"/>
          <w:sz w:val="28"/>
          <w:szCs w:val="28"/>
        </w:rPr>
        <w:t>по</w:t>
      </w:r>
      <w:proofErr w:type="gramEnd"/>
      <w:r w:rsidR="00C13DA0" w:rsidRPr="00392AA2">
        <w:rPr>
          <w:color w:val="000000"/>
          <w:sz w:val="28"/>
          <w:szCs w:val="28"/>
        </w:rPr>
        <w:t>:</w:t>
      </w:r>
    </w:p>
    <w:p w:rsidR="00D7106D" w:rsidRPr="001C15F0" w:rsidRDefault="00C13DA0" w:rsidP="001C15F0">
      <w:pPr>
        <w:widowControl w:val="0"/>
        <w:suppressAutoHyphens w:val="0"/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сестринскому делу в </w:t>
      </w:r>
      <w:r w:rsidR="00FB5589">
        <w:rPr>
          <w:color w:val="000000"/>
          <w:sz w:val="28"/>
          <w:szCs w:val="28"/>
        </w:rPr>
        <w:t>педиатрии</w:t>
      </w:r>
      <w:r>
        <w:rPr>
          <w:color w:val="000000"/>
          <w:sz w:val="28"/>
          <w:szCs w:val="28"/>
        </w:rPr>
        <w:t>.</w:t>
      </w:r>
    </w:p>
    <w:p w:rsidR="00D7106D" w:rsidRDefault="00D7106D" w:rsidP="00D7106D">
      <w:pPr>
        <w:rPr>
          <w:sz w:val="28"/>
          <w:szCs w:val="28"/>
        </w:rPr>
      </w:pPr>
    </w:p>
    <w:p w:rsidR="00D7106D" w:rsidRPr="0009731C" w:rsidRDefault="00D7106D" w:rsidP="00D7106D">
      <w:pPr>
        <w:rPr>
          <w:sz w:val="28"/>
          <w:szCs w:val="28"/>
        </w:rPr>
      </w:pPr>
    </w:p>
    <w:p w:rsidR="001C15F0" w:rsidRPr="001C15F0" w:rsidRDefault="001C15F0" w:rsidP="001C15F0">
      <w:pPr>
        <w:jc w:val="both"/>
        <w:rPr>
          <w:color w:val="000000"/>
          <w:sz w:val="28"/>
          <w:szCs w:val="28"/>
        </w:rPr>
      </w:pPr>
      <w:r w:rsidRPr="001C15F0">
        <w:rPr>
          <w:color w:val="000000"/>
          <w:sz w:val="28"/>
          <w:szCs w:val="28"/>
        </w:rPr>
        <w:t>Министр</w:t>
      </w:r>
      <w:r w:rsidRPr="001C15F0">
        <w:rPr>
          <w:color w:val="000000"/>
          <w:sz w:val="28"/>
          <w:szCs w:val="28"/>
        </w:rPr>
        <w:tab/>
      </w:r>
      <w:r w:rsidRPr="001C15F0">
        <w:rPr>
          <w:color w:val="000000"/>
          <w:sz w:val="28"/>
          <w:szCs w:val="28"/>
        </w:rPr>
        <w:tab/>
      </w:r>
      <w:r w:rsidRPr="001C15F0">
        <w:rPr>
          <w:color w:val="000000"/>
          <w:sz w:val="28"/>
          <w:szCs w:val="28"/>
        </w:rPr>
        <w:tab/>
      </w:r>
      <w:r w:rsidRPr="001C15F0">
        <w:rPr>
          <w:color w:val="000000"/>
          <w:sz w:val="28"/>
          <w:szCs w:val="28"/>
        </w:rPr>
        <w:tab/>
      </w:r>
      <w:r w:rsidRPr="001C15F0">
        <w:rPr>
          <w:color w:val="000000"/>
          <w:sz w:val="28"/>
          <w:szCs w:val="28"/>
        </w:rPr>
        <w:tab/>
      </w:r>
      <w:r w:rsidRPr="001C15F0">
        <w:rPr>
          <w:color w:val="000000"/>
          <w:sz w:val="28"/>
          <w:szCs w:val="28"/>
        </w:rPr>
        <w:tab/>
      </w:r>
      <w:r w:rsidRPr="001C15F0">
        <w:rPr>
          <w:color w:val="000000"/>
          <w:sz w:val="28"/>
          <w:szCs w:val="28"/>
        </w:rPr>
        <w:tab/>
      </w:r>
      <w:r w:rsidRPr="001C15F0">
        <w:rPr>
          <w:color w:val="000000"/>
          <w:sz w:val="28"/>
          <w:szCs w:val="28"/>
        </w:rPr>
        <w:tab/>
        <w:t xml:space="preserve">                  С.О. Давыдов</w:t>
      </w:r>
    </w:p>
    <w:p w:rsidR="001C15F0" w:rsidRPr="001C15F0" w:rsidRDefault="001C15F0" w:rsidP="001C15F0">
      <w:pPr>
        <w:tabs>
          <w:tab w:val="left" w:pos="2985"/>
        </w:tabs>
        <w:rPr>
          <w:sz w:val="18"/>
          <w:szCs w:val="18"/>
        </w:rPr>
      </w:pPr>
    </w:p>
    <w:p w:rsidR="001C15F0" w:rsidRPr="001C15F0" w:rsidRDefault="001C15F0" w:rsidP="001C15F0">
      <w:pPr>
        <w:rPr>
          <w:sz w:val="18"/>
          <w:szCs w:val="18"/>
        </w:rPr>
      </w:pPr>
    </w:p>
    <w:p w:rsidR="001C15F0" w:rsidRDefault="001C15F0" w:rsidP="001C15F0">
      <w:pPr>
        <w:rPr>
          <w:sz w:val="16"/>
          <w:szCs w:val="16"/>
        </w:rPr>
      </w:pPr>
    </w:p>
    <w:p w:rsidR="001C15F0" w:rsidRPr="001C15F0" w:rsidRDefault="001C15F0" w:rsidP="001C15F0">
      <w:pPr>
        <w:rPr>
          <w:sz w:val="16"/>
          <w:szCs w:val="16"/>
        </w:rPr>
      </w:pPr>
      <w:r w:rsidRPr="001C15F0">
        <w:rPr>
          <w:sz w:val="16"/>
          <w:szCs w:val="16"/>
        </w:rPr>
        <w:t>А.С. Павлова</w:t>
      </w:r>
    </w:p>
    <w:p w:rsidR="001C15F0" w:rsidRPr="001C15F0" w:rsidRDefault="001C15F0" w:rsidP="001C15F0">
      <w:pPr>
        <w:rPr>
          <w:sz w:val="16"/>
          <w:szCs w:val="16"/>
        </w:rPr>
      </w:pPr>
      <w:r w:rsidRPr="001C15F0">
        <w:rPr>
          <w:sz w:val="16"/>
          <w:szCs w:val="16"/>
        </w:rPr>
        <w:t>Тел: 21-04-93</w:t>
      </w:r>
    </w:p>
    <w:p w:rsidR="001C15F0" w:rsidRPr="001C15F0" w:rsidRDefault="001C15F0" w:rsidP="001C15F0">
      <w:pPr>
        <w:rPr>
          <w:color w:val="FFFFFF" w:themeColor="background1"/>
          <w:sz w:val="16"/>
          <w:szCs w:val="16"/>
        </w:rPr>
      </w:pPr>
      <w:r w:rsidRPr="001C15F0">
        <w:rPr>
          <w:color w:val="FFFFFF" w:themeColor="background1"/>
          <w:sz w:val="16"/>
          <w:szCs w:val="16"/>
        </w:rPr>
        <w:t xml:space="preserve">Согласовано: </w:t>
      </w:r>
    </w:p>
    <w:p w:rsidR="001C15F0" w:rsidRPr="001C15F0" w:rsidRDefault="001C15F0" w:rsidP="001C15F0">
      <w:pPr>
        <w:rPr>
          <w:color w:val="FFFFFF" w:themeColor="background1"/>
          <w:sz w:val="16"/>
          <w:szCs w:val="16"/>
        </w:rPr>
      </w:pPr>
      <w:r w:rsidRPr="001C15F0">
        <w:rPr>
          <w:color w:val="FFFFFF" w:themeColor="background1"/>
          <w:sz w:val="16"/>
          <w:szCs w:val="16"/>
        </w:rPr>
        <w:t>Шовдра И.И.</w:t>
      </w:r>
    </w:p>
    <w:p w:rsidR="00710486" w:rsidRPr="001C15F0" w:rsidRDefault="001C15F0" w:rsidP="001C15F0">
      <w:pPr>
        <w:rPr>
          <w:color w:val="FFFFFF" w:themeColor="background1"/>
          <w:sz w:val="16"/>
          <w:szCs w:val="16"/>
        </w:rPr>
      </w:pPr>
      <w:r w:rsidRPr="001C15F0">
        <w:rPr>
          <w:color w:val="FFFFFF" w:themeColor="background1"/>
          <w:sz w:val="16"/>
          <w:szCs w:val="16"/>
        </w:rPr>
        <w:t>Бизяева И.Э.</w:t>
      </w:r>
    </w:p>
    <w:sectPr w:rsidR="00710486" w:rsidRPr="001C15F0" w:rsidSect="00316E9C">
      <w:footnotePr>
        <w:pos w:val="beneathText"/>
      </w:footnotePr>
      <w:pgSz w:w="11905" w:h="16837"/>
      <w:pgMar w:top="851" w:right="567" w:bottom="567" w:left="1985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2"/>
    <w:multiLevelType w:val="singleLevel"/>
    <w:tmpl w:val="00000002"/>
    <w:name w:val="WW8Num4"/>
    <w:lvl w:ilvl="0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</w:lvl>
  </w:abstractNum>
  <w:abstractNum w:abstractNumId="2">
    <w:nsid w:val="00000003"/>
    <w:multiLevelType w:val="singleLevel"/>
    <w:tmpl w:val="00000003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>
    <w:nsid w:val="0BBE371E"/>
    <w:multiLevelType w:val="hybridMultilevel"/>
    <w:tmpl w:val="818C7888"/>
    <w:lvl w:ilvl="0" w:tplc="671401D4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946E1F"/>
    <w:multiLevelType w:val="hybridMultilevel"/>
    <w:tmpl w:val="54CEE8FC"/>
    <w:lvl w:ilvl="0" w:tplc="1FA0A48E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6">
    <w:nsid w:val="14A64FCE"/>
    <w:multiLevelType w:val="hybridMultilevel"/>
    <w:tmpl w:val="63B22A94"/>
    <w:lvl w:ilvl="0" w:tplc="5BCE634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A540FB"/>
    <w:multiLevelType w:val="hybridMultilevel"/>
    <w:tmpl w:val="54CEE8FC"/>
    <w:lvl w:ilvl="0" w:tplc="1FA0A48E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8">
    <w:nsid w:val="230C3F81"/>
    <w:multiLevelType w:val="hybridMultilevel"/>
    <w:tmpl w:val="DF70523E"/>
    <w:lvl w:ilvl="0" w:tplc="19F0587C">
      <w:start w:val="1"/>
      <w:numFmt w:val="decimal"/>
      <w:lvlText w:val="%1."/>
      <w:lvlJc w:val="left"/>
      <w:pPr>
        <w:ind w:left="92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>
    <w:nsid w:val="269136BD"/>
    <w:multiLevelType w:val="hybridMultilevel"/>
    <w:tmpl w:val="9D52BD0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79401A8"/>
    <w:multiLevelType w:val="hybridMultilevel"/>
    <w:tmpl w:val="51361C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297C3E"/>
    <w:multiLevelType w:val="hybridMultilevel"/>
    <w:tmpl w:val="6728E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25065AC"/>
    <w:multiLevelType w:val="hybridMultilevel"/>
    <w:tmpl w:val="2FC2841E"/>
    <w:lvl w:ilvl="0" w:tplc="7EF060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4251AC9"/>
    <w:multiLevelType w:val="hybridMultilevel"/>
    <w:tmpl w:val="C66A6B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0A25199"/>
    <w:multiLevelType w:val="hybridMultilevel"/>
    <w:tmpl w:val="E04658AC"/>
    <w:lvl w:ilvl="0" w:tplc="51D4C92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5">
    <w:nsid w:val="44C04641"/>
    <w:multiLevelType w:val="hybridMultilevel"/>
    <w:tmpl w:val="B3A2D45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562101F"/>
    <w:multiLevelType w:val="hybridMultilevel"/>
    <w:tmpl w:val="54CEE8FC"/>
    <w:lvl w:ilvl="0" w:tplc="1FA0A48E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7">
    <w:nsid w:val="54AD39C2"/>
    <w:multiLevelType w:val="hybridMultilevel"/>
    <w:tmpl w:val="8E42129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6A13796"/>
    <w:multiLevelType w:val="hybridMultilevel"/>
    <w:tmpl w:val="1518B8A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6BD620C"/>
    <w:multiLevelType w:val="hybridMultilevel"/>
    <w:tmpl w:val="749E47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9525D64"/>
    <w:multiLevelType w:val="hybridMultilevel"/>
    <w:tmpl w:val="E4A4EC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BB50B24"/>
    <w:multiLevelType w:val="hybridMultilevel"/>
    <w:tmpl w:val="624EA9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FD91EC2"/>
    <w:multiLevelType w:val="hybridMultilevel"/>
    <w:tmpl w:val="42E6F81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4C465BE"/>
    <w:multiLevelType w:val="hybridMultilevel"/>
    <w:tmpl w:val="A9CED3FE"/>
    <w:lvl w:ilvl="0" w:tplc="E6A2684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71649ED"/>
    <w:multiLevelType w:val="hybridMultilevel"/>
    <w:tmpl w:val="6EB8FF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914504E"/>
    <w:multiLevelType w:val="hybridMultilevel"/>
    <w:tmpl w:val="73DA14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C353E5E"/>
    <w:multiLevelType w:val="hybridMultilevel"/>
    <w:tmpl w:val="54CEE8FC"/>
    <w:lvl w:ilvl="0" w:tplc="1FA0A48E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7">
    <w:nsid w:val="7D807427"/>
    <w:multiLevelType w:val="hybridMultilevel"/>
    <w:tmpl w:val="54CEE8FC"/>
    <w:lvl w:ilvl="0" w:tplc="1FA0A48E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8">
    <w:nsid w:val="7E572243"/>
    <w:multiLevelType w:val="hybridMultilevel"/>
    <w:tmpl w:val="A04C1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F6E7942"/>
    <w:multiLevelType w:val="hybridMultilevel"/>
    <w:tmpl w:val="044419C4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22"/>
  </w:num>
  <w:num w:numId="6">
    <w:abstractNumId w:val="28"/>
  </w:num>
  <w:num w:numId="7">
    <w:abstractNumId w:val="15"/>
  </w:num>
  <w:num w:numId="8">
    <w:abstractNumId w:val="29"/>
  </w:num>
  <w:num w:numId="9">
    <w:abstractNumId w:val="24"/>
  </w:num>
  <w:num w:numId="10">
    <w:abstractNumId w:val="11"/>
  </w:num>
  <w:num w:numId="11">
    <w:abstractNumId w:val="21"/>
  </w:num>
  <w:num w:numId="12">
    <w:abstractNumId w:val="9"/>
  </w:num>
  <w:num w:numId="13">
    <w:abstractNumId w:val="19"/>
  </w:num>
  <w:num w:numId="14">
    <w:abstractNumId w:val="10"/>
  </w:num>
  <w:num w:numId="15">
    <w:abstractNumId w:val="18"/>
  </w:num>
  <w:num w:numId="16">
    <w:abstractNumId w:val="20"/>
  </w:num>
  <w:num w:numId="17">
    <w:abstractNumId w:val="25"/>
  </w:num>
  <w:num w:numId="18">
    <w:abstractNumId w:val="12"/>
  </w:num>
  <w:num w:numId="19">
    <w:abstractNumId w:val="8"/>
  </w:num>
  <w:num w:numId="20">
    <w:abstractNumId w:val="4"/>
  </w:num>
  <w:num w:numId="21">
    <w:abstractNumId w:val="14"/>
  </w:num>
  <w:num w:numId="22">
    <w:abstractNumId w:val="26"/>
  </w:num>
  <w:num w:numId="2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3"/>
  </w:num>
  <w:num w:numId="25">
    <w:abstractNumId w:val="13"/>
  </w:num>
  <w:num w:numId="26">
    <w:abstractNumId w:val="16"/>
  </w:num>
  <w:num w:numId="27">
    <w:abstractNumId w:val="7"/>
  </w:num>
  <w:num w:numId="28">
    <w:abstractNumId w:val="5"/>
  </w:num>
  <w:num w:numId="29">
    <w:abstractNumId w:val="27"/>
  </w:num>
  <w:num w:numId="30">
    <w:abstractNumId w:val="17"/>
  </w:num>
  <w:num w:numId="3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spelling="clean" w:grammar="clean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pos w:val="beneathText"/>
  </w:foot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9F4206"/>
    <w:rsid w:val="0000324A"/>
    <w:rsid w:val="0000507F"/>
    <w:rsid w:val="00005CCE"/>
    <w:rsid w:val="00010134"/>
    <w:rsid w:val="00017CDC"/>
    <w:rsid w:val="00020BD6"/>
    <w:rsid w:val="000229DE"/>
    <w:rsid w:val="00025E32"/>
    <w:rsid w:val="000266F1"/>
    <w:rsid w:val="00027211"/>
    <w:rsid w:val="000274A2"/>
    <w:rsid w:val="000311CB"/>
    <w:rsid w:val="000320EC"/>
    <w:rsid w:val="000343EC"/>
    <w:rsid w:val="00035111"/>
    <w:rsid w:val="0004628E"/>
    <w:rsid w:val="0004651D"/>
    <w:rsid w:val="00046790"/>
    <w:rsid w:val="00050359"/>
    <w:rsid w:val="0005111D"/>
    <w:rsid w:val="00054937"/>
    <w:rsid w:val="00057DF5"/>
    <w:rsid w:val="000621F7"/>
    <w:rsid w:val="00066CFD"/>
    <w:rsid w:val="0007230A"/>
    <w:rsid w:val="000738BC"/>
    <w:rsid w:val="00074B4B"/>
    <w:rsid w:val="00076A9F"/>
    <w:rsid w:val="00077557"/>
    <w:rsid w:val="00082ACF"/>
    <w:rsid w:val="00083301"/>
    <w:rsid w:val="0008364B"/>
    <w:rsid w:val="00087B4E"/>
    <w:rsid w:val="00090FAC"/>
    <w:rsid w:val="00091150"/>
    <w:rsid w:val="000932C1"/>
    <w:rsid w:val="0009731C"/>
    <w:rsid w:val="000A152C"/>
    <w:rsid w:val="000A5350"/>
    <w:rsid w:val="000A674B"/>
    <w:rsid w:val="000A68A7"/>
    <w:rsid w:val="000A70FA"/>
    <w:rsid w:val="000B05B2"/>
    <w:rsid w:val="000B0A7D"/>
    <w:rsid w:val="000B10CE"/>
    <w:rsid w:val="000B1AE2"/>
    <w:rsid w:val="000B2781"/>
    <w:rsid w:val="000B3069"/>
    <w:rsid w:val="000B3783"/>
    <w:rsid w:val="000B7C19"/>
    <w:rsid w:val="000B7E9D"/>
    <w:rsid w:val="000C3914"/>
    <w:rsid w:val="000D1172"/>
    <w:rsid w:val="000D121F"/>
    <w:rsid w:val="000D1E71"/>
    <w:rsid w:val="000D2CE6"/>
    <w:rsid w:val="000E0BB7"/>
    <w:rsid w:val="000E7F00"/>
    <w:rsid w:val="000F3B38"/>
    <w:rsid w:val="000F4AFD"/>
    <w:rsid w:val="000F708C"/>
    <w:rsid w:val="000F73BA"/>
    <w:rsid w:val="000F7629"/>
    <w:rsid w:val="000F7D84"/>
    <w:rsid w:val="00101546"/>
    <w:rsid w:val="00104959"/>
    <w:rsid w:val="00107410"/>
    <w:rsid w:val="00112179"/>
    <w:rsid w:val="00114109"/>
    <w:rsid w:val="001152EC"/>
    <w:rsid w:val="00117E2C"/>
    <w:rsid w:val="00117EA8"/>
    <w:rsid w:val="0012335B"/>
    <w:rsid w:val="00125E9A"/>
    <w:rsid w:val="00127F01"/>
    <w:rsid w:val="001329F9"/>
    <w:rsid w:val="00132A0E"/>
    <w:rsid w:val="00134112"/>
    <w:rsid w:val="0013439B"/>
    <w:rsid w:val="0013448B"/>
    <w:rsid w:val="00135C52"/>
    <w:rsid w:val="0014242E"/>
    <w:rsid w:val="00144756"/>
    <w:rsid w:val="001502DB"/>
    <w:rsid w:val="00151057"/>
    <w:rsid w:val="001534F6"/>
    <w:rsid w:val="00153679"/>
    <w:rsid w:val="001556B5"/>
    <w:rsid w:val="00156C74"/>
    <w:rsid w:val="00156EDC"/>
    <w:rsid w:val="00164246"/>
    <w:rsid w:val="001648C8"/>
    <w:rsid w:val="00164DB9"/>
    <w:rsid w:val="00167FFE"/>
    <w:rsid w:val="001704B6"/>
    <w:rsid w:val="00174BD5"/>
    <w:rsid w:val="00176720"/>
    <w:rsid w:val="001873BE"/>
    <w:rsid w:val="00187D19"/>
    <w:rsid w:val="00196370"/>
    <w:rsid w:val="00197161"/>
    <w:rsid w:val="001A1DB9"/>
    <w:rsid w:val="001A1ED1"/>
    <w:rsid w:val="001A754C"/>
    <w:rsid w:val="001B0EB7"/>
    <w:rsid w:val="001B5E9C"/>
    <w:rsid w:val="001B68F0"/>
    <w:rsid w:val="001C0B99"/>
    <w:rsid w:val="001C15F0"/>
    <w:rsid w:val="001C2ADF"/>
    <w:rsid w:val="001C570B"/>
    <w:rsid w:val="001C59FD"/>
    <w:rsid w:val="001D28F0"/>
    <w:rsid w:val="001D3014"/>
    <w:rsid w:val="001D4C8D"/>
    <w:rsid w:val="001E01C3"/>
    <w:rsid w:val="001E116A"/>
    <w:rsid w:val="001E17C6"/>
    <w:rsid w:val="001E2C97"/>
    <w:rsid w:val="001E3DFF"/>
    <w:rsid w:val="001E4282"/>
    <w:rsid w:val="001E47A3"/>
    <w:rsid w:val="001E5F6A"/>
    <w:rsid w:val="001F2FED"/>
    <w:rsid w:val="001F4539"/>
    <w:rsid w:val="001F7781"/>
    <w:rsid w:val="00201034"/>
    <w:rsid w:val="002050F0"/>
    <w:rsid w:val="00205B38"/>
    <w:rsid w:val="00210023"/>
    <w:rsid w:val="00211080"/>
    <w:rsid w:val="0021435C"/>
    <w:rsid w:val="002165B0"/>
    <w:rsid w:val="00216636"/>
    <w:rsid w:val="002201B6"/>
    <w:rsid w:val="00225692"/>
    <w:rsid w:val="002278D2"/>
    <w:rsid w:val="00230A8B"/>
    <w:rsid w:val="00233BD3"/>
    <w:rsid w:val="00240513"/>
    <w:rsid w:val="00242571"/>
    <w:rsid w:val="00243C84"/>
    <w:rsid w:val="002448E1"/>
    <w:rsid w:val="00245A99"/>
    <w:rsid w:val="00246903"/>
    <w:rsid w:val="00246ABF"/>
    <w:rsid w:val="00247D8D"/>
    <w:rsid w:val="0025019B"/>
    <w:rsid w:val="002564E2"/>
    <w:rsid w:val="00257C8A"/>
    <w:rsid w:val="002601A1"/>
    <w:rsid w:val="0026220B"/>
    <w:rsid w:val="0026283D"/>
    <w:rsid w:val="002645C1"/>
    <w:rsid w:val="002672BB"/>
    <w:rsid w:val="002726B1"/>
    <w:rsid w:val="00272F02"/>
    <w:rsid w:val="00273495"/>
    <w:rsid w:val="00275B2F"/>
    <w:rsid w:val="00275C88"/>
    <w:rsid w:val="002828AC"/>
    <w:rsid w:val="0028777E"/>
    <w:rsid w:val="0028788D"/>
    <w:rsid w:val="00292930"/>
    <w:rsid w:val="002966FB"/>
    <w:rsid w:val="002A29D5"/>
    <w:rsid w:val="002A40C5"/>
    <w:rsid w:val="002A4564"/>
    <w:rsid w:val="002A4E3E"/>
    <w:rsid w:val="002B040D"/>
    <w:rsid w:val="002B2834"/>
    <w:rsid w:val="002B2B67"/>
    <w:rsid w:val="002B573E"/>
    <w:rsid w:val="002B5AAE"/>
    <w:rsid w:val="002B5B83"/>
    <w:rsid w:val="002C072B"/>
    <w:rsid w:val="002C1F9E"/>
    <w:rsid w:val="002C793E"/>
    <w:rsid w:val="002D3815"/>
    <w:rsid w:val="002D43E4"/>
    <w:rsid w:val="002D4775"/>
    <w:rsid w:val="002D4A99"/>
    <w:rsid w:val="002D5050"/>
    <w:rsid w:val="002D6DAE"/>
    <w:rsid w:val="002D7F87"/>
    <w:rsid w:val="002E3EBE"/>
    <w:rsid w:val="002E72B6"/>
    <w:rsid w:val="002F14E0"/>
    <w:rsid w:val="002F2468"/>
    <w:rsid w:val="002F2A43"/>
    <w:rsid w:val="002F4EC4"/>
    <w:rsid w:val="002F751B"/>
    <w:rsid w:val="00304EBB"/>
    <w:rsid w:val="00305E21"/>
    <w:rsid w:val="0031306B"/>
    <w:rsid w:val="003137C8"/>
    <w:rsid w:val="00314F56"/>
    <w:rsid w:val="00315A70"/>
    <w:rsid w:val="00315EB5"/>
    <w:rsid w:val="00316E9C"/>
    <w:rsid w:val="0031767A"/>
    <w:rsid w:val="00317AFA"/>
    <w:rsid w:val="003210AC"/>
    <w:rsid w:val="00326378"/>
    <w:rsid w:val="00326E9C"/>
    <w:rsid w:val="0032763D"/>
    <w:rsid w:val="00331320"/>
    <w:rsid w:val="0033193E"/>
    <w:rsid w:val="003361DD"/>
    <w:rsid w:val="00336404"/>
    <w:rsid w:val="003400F6"/>
    <w:rsid w:val="00340C7D"/>
    <w:rsid w:val="00341F63"/>
    <w:rsid w:val="00346F3D"/>
    <w:rsid w:val="00350FF5"/>
    <w:rsid w:val="0035162D"/>
    <w:rsid w:val="00353BA3"/>
    <w:rsid w:val="00353F86"/>
    <w:rsid w:val="00362C1D"/>
    <w:rsid w:val="00362D7F"/>
    <w:rsid w:val="003767D3"/>
    <w:rsid w:val="00376E4C"/>
    <w:rsid w:val="00377CC4"/>
    <w:rsid w:val="003810E8"/>
    <w:rsid w:val="003818EC"/>
    <w:rsid w:val="00386375"/>
    <w:rsid w:val="00386D3E"/>
    <w:rsid w:val="003872E0"/>
    <w:rsid w:val="00392AA2"/>
    <w:rsid w:val="00396597"/>
    <w:rsid w:val="003978C0"/>
    <w:rsid w:val="003A071B"/>
    <w:rsid w:val="003A292E"/>
    <w:rsid w:val="003A4E5F"/>
    <w:rsid w:val="003A7012"/>
    <w:rsid w:val="003B24BC"/>
    <w:rsid w:val="003B67B1"/>
    <w:rsid w:val="003B6CBB"/>
    <w:rsid w:val="003B7159"/>
    <w:rsid w:val="003C1387"/>
    <w:rsid w:val="003C395F"/>
    <w:rsid w:val="003C3C1C"/>
    <w:rsid w:val="003C62D1"/>
    <w:rsid w:val="003C6B1B"/>
    <w:rsid w:val="003D1F9F"/>
    <w:rsid w:val="003D2BB4"/>
    <w:rsid w:val="003E1AF2"/>
    <w:rsid w:val="003E22BE"/>
    <w:rsid w:val="003E26F5"/>
    <w:rsid w:val="003E28B9"/>
    <w:rsid w:val="003E398E"/>
    <w:rsid w:val="003E46C8"/>
    <w:rsid w:val="003E59DE"/>
    <w:rsid w:val="003E5FFE"/>
    <w:rsid w:val="003F0696"/>
    <w:rsid w:val="003F34E3"/>
    <w:rsid w:val="003F3EF1"/>
    <w:rsid w:val="003F6296"/>
    <w:rsid w:val="003F667A"/>
    <w:rsid w:val="003F7C25"/>
    <w:rsid w:val="004006E5"/>
    <w:rsid w:val="004013D3"/>
    <w:rsid w:val="00404789"/>
    <w:rsid w:val="00406535"/>
    <w:rsid w:val="00406C20"/>
    <w:rsid w:val="0041192F"/>
    <w:rsid w:val="00416322"/>
    <w:rsid w:val="004178A3"/>
    <w:rsid w:val="00422AD3"/>
    <w:rsid w:val="004259A7"/>
    <w:rsid w:val="004277A8"/>
    <w:rsid w:val="004363D1"/>
    <w:rsid w:val="004379BC"/>
    <w:rsid w:val="00437AD7"/>
    <w:rsid w:val="00445D65"/>
    <w:rsid w:val="00450987"/>
    <w:rsid w:val="00454FCF"/>
    <w:rsid w:val="0045751E"/>
    <w:rsid w:val="004619D2"/>
    <w:rsid w:val="00461A9C"/>
    <w:rsid w:val="00464966"/>
    <w:rsid w:val="00472C29"/>
    <w:rsid w:val="00474021"/>
    <w:rsid w:val="004756B5"/>
    <w:rsid w:val="00476C00"/>
    <w:rsid w:val="00477431"/>
    <w:rsid w:val="00482646"/>
    <w:rsid w:val="004848B4"/>
    <w:rsid w:val="0048497C"/>
    <w:rsid w:val="00484ACB"/>
    <w:rsid w:val="00492888"/>
    <w:rsid w:val="00493833"/>
    <w:rsid w:val="0049620A"/>
    <w:rsid w:val="004A1381"/>
    <w:rsid w:val="004A4B02"/>
    <w:rsid w:val="004A4EBC"/>
    <w:rsid w:val="004A6478"/>
    <w:rsid w:val="004B08AE"/>
    <w:rsid w:val="004B5284"/>
    <w:rsid w:val="004B7194"/>
    <w:rsid w:val="004C128A"/>
    <w:rsid w:val="004C3CEF"/>
    <w:rsid w:val="004C3DCD"/>
    <w:rsid w:val="004C57F4"/>
    <w:rsid w:val="004D0552"/>
    <w:rsid w:val="004D08CD"/>
    <w:rsid w:val="004D0F03"/>
    <w:rsid w:val="004D12E2"/>
    <w:rsid w:val="004D1508"/>
    <w:rsid w:val="004D1A85"/>
    <w:rsid w:val="004D3280"/>
    <w:rsid w:val="004D60BE"/>
    <w:rsid w:val="004D7E55"/>
    <w:rsid w:val="004E479C"/>
    <w:rsid w:val="004E5AF6"/>
    <w:rsid w:val="004E7AF7"/>
    <w:rsid w:val="004F00CB"/>
    <w:rsid w:val="00504E0C"/>
    <w:rsid w:val="00517DFE"/>
    <w:rsid w:val="00522126"/>
    <w:rsid w:val="00523699"/>
    <w:rsid w:val="0053245B"/>
    <w:rsid w:val="00533E6C"/>
    <w:rsid w:val="00535B5A"/>
    <w:rsid w:val="00535E0F"/>
    <w:rsid w:val="00550A0B"/>
    <w:rsid w:val="00553F61"/>
    <w:rsid w:val="00556FB7"/>
    <w:rsid w:val="0056133A"/>
    <w:rsid w:val="005643E7"/>
    <w:rsid w:val="005664F1"/>
    <w:rsid w:val="00566B55"/>
    <w:rsid w:val="00567A79"/>
    <w:rsid w:val="00571712"/>
    <w:rsid w:val="00574A10"/>
    <w:rsid w:val="00575255"/>
    <w:rsid w:val="0057617F"/>
    <w:rsid w:val="00576F53"/>
    <w:rsid w:val="00582B22"/>
    <w:rsid w:val="00586660"/>
    <w:rsid w:val="00593666"/>
    <w:rsid w:val="00597E1C"/>
    <w:rsid w:val="005A1B94"/>
    <w:rsid w:val="005A28EA"/>
    <w:rsid w:val="005A45ED"/>
    <w:rsid w:val="005A4B28"/>
    <w:rsid w:val="005A5074"/>
    <w:rsid w:val="005A5366"/>
    <w:rsid w:val="005B3346"/>
    <w:rsid w:val="005B68FE"/>
    <w:rsid w:val="005B7F1D"/>
    <w:rsid w:val="005C0C23"/>
    <w:rsid w:val="005C0D44"/>
    <w:rsid w:val="005C1030"/>
    <w:rsid w:val="005C7081"/>
    <w:rsid w:val="005D0C2E"/>
    <w:rsid w:val="005D1531"/>
    <w:rsid w:val="005E013B"/>
    <w:rsid w:val="005E3A4F"/>
    <w:rsid w:val="005E45BC"/>
    <w:rsid w:val="005E54B1"/>
    <w:rsid w:val="005E7318"/>
    <w:rsid w:val="005F3C4F"/>
    <w:rsid w:val="005F41D0"/>
    <w:rsid w:val="005F4691"/>
    <w:rsid w:val="005F49EC"/>
    <w:rsid w:val="005F532C"/>
    <w:rsid w:val="005F595A"/>
    <w:rsid w:val="006078F6"/>
    <w:rsid w:val="00610BB4"/>
    <w:rsid w:val="006111D7"/>
    <w:rsid w:val="00616504"/>
    <w:rsid w:val="00616F05"/>
    <w:rsid w:val="006215D4"/>
    <w:rsid w:val="00626F8C"/>
    <w:rsid w:val="006318D1"/>
    <w:rsid w:val="0063373D"/>
    <w:rsid w:val="006374BF"/>
    <w:rsid w:val="00640D57"/>
    <w:rsid w:val="00650B4E"/>
    <w:rsid w:val="0065492C"/>
    <w:rsid w:val="00657FFE"/>
    <w:rsid w:val="00660779"/>
    <w:rsid w:val="006609DF"/>
    <w:rsid w:val="00663DCF"/>
    <w:rsid w:val="006640C2"/>
    <w:rsid w:val="006660BE"/>
    <w:rsid w:val="006677C3"/>
    <w:rsid w:val="00670631"/>
    <w:rsid w:val="00672CB6"/>
    <w:rsid w:val="00675797"/>
    <w:rsid w:val="00676C06"/>
    <w:rsid w:val="0068048E"/>
    <w:rsid w:val="00680EF5"/>
    <w:rsid w:val="00683FFD"/>
    <w:rsid w:val="006842DC"/>
    <w:rsid w:val="00684DC1"/>
    <w:rsid w:val="00685290"/>
    <w:rsid w:val="00685F39"/>
    <w:rsid w:val="006868A5"/>
    <w:rsid w:val="00686E3B"/>
    <w:rsid w:val="00691C6F"/>
    <w:rsid w:val="00692480"/>
    <w:rsid w:val="00696A94"/>
    <w:rsid w:val="006A0A61"/>
    <w:rsid w:val="006A4FDE"/>
    <w:rsid w:val="006B0DC5"/>
    <w:rsid w:val="006B0F55"/>
    <w:rsid w:val="006B7060"/>
    <w:rsid w:val="006B7D3C"/>
    <w:rsid w:val="006C0A19"/>
    <w:rsid w:val="006C20FA"/>
    <w:rsid w:val="006C36EC"/>
    <w:rsid w:val="006C4E18"/>
    <w:rsid w:val="006C53B3"/>
    <w:rsid w:val="006C75C2"/>
    <w:rsid w:val="006D0406"/>
    <w:rsid w:val="006D1883"/>
    <w:rsid w:val="006D3925"/>
    <w:rsid w:val="006D4548"/>
    <w:rsid w:val="006D7894"/>
    <w:rsid w:val="006E0854"/>
    <w:rsid w:val="006E11A1"/>
    <w:rsid w:val="006E3A69"/>
    <w:rsid w:val="006E48A7"/>
    <w:rsid w:val="006E4E57"/>
    <w:rsid w:val="006E4ECE"/>
    <w:rsid w:val="00701DE4"/>
    <w:rsid w:val="00704883"/>
    <w:rsid w:val="00705FAA"/>
    <w:rsid w:val="007068D9"/>
    <w:rsid w:val="00707246"/>
    <w:rsid w:val="00707325"/>
    <w:rsid w:val="00710486"/>
    <w:rsid w:val="00711D92"/>
    <w:rsid w:val="00714BE9"/>
    <w:rsid w:val="007156AA"/>
    <w:rsid w:val="00716738"/>
    <w:rsid w:val="00722481"/>
    <w:rsid w:val="007235F0"/>
    <w:rsid w:val="00723A3B"/>
    <w:rsid w:val="00723AF4"/>
    <w:rsid w:val="00732A78"/>
    <w:rsid w:val="007349F4"/>
    <w:rsid w:val="00740538"/>
    <w:rsid w:val="00740C9D"/>
    <w:rsid w:val="00741204"/>
    <w:rsid w:val="00743203"/>
    <w:rsid w:val="007502AB"/>
    <w:rsid w:val="00750FA2"/>
    <w:rsid w:val="007521EF"/>
    <w:rsid w:val="00752313"/>
    <w:rsid w:val="0075301D"/>
    <w:rsid w:val="007542E3"/>
    <w:rsid w:val="007553F9"/>
    <w:rsid w:val="00757B6D"/>
    <w:rsid w:val="00763B84"/>
    <w:rsid w:val="00764D22"/>
    <w:rsid w:val="00765ECA"/>
    <w:rsid w:val="00767FCB"/>
    <w:rsid w:val="007718C1"/>
    <w:rsid w:val="007722AF"/>
    <w:rsid w:val="0077780D"/>
    <w:rsid w:val="0078033E"/>
    <w:rsid w:val="0078055B"/>
    <w:rsid w:val="00780B30"/>
    <w:rsid w:val="00784DF1"/>
    <w:rsid w:val="00786543"/>
    <w:rsid w:val="00787452"/>
    <w:rsid w:val="00787E2A"/>
    <w:rsid w:val="00790E84"/>
    <w:rsid w:val="00796AFC"/>
    <w:rsid w:val="007A00D2"/>
    <w:rsid w:val="007A2EB9"/>
    <w:rsid w:val="007A61E9"/>
    <w:rsid w:val="007A7D3C"/>
    <w:rsid w:val="007B09EE"/>
    <w:rsid w:val="007B1CB4"/>
    <w:rsid w:val="007B2FDE"/>
    <w:rsid w:val="007B441B"/>
    <w:rsid w:val="007B5013"/>
    <w:rsid w:val="007B55B6"/>
    <w:rsid w:val="007B647E"/>
    <w:rsid w:val="007B6A92"/>
    <w:rsid w:val="007C1A09"/>
    <w:rsid w:val="007C7A61"/>
    <w:rsid w:val="007D0049"/>
    <w:rsid w:val="007D47DB"/>
    <w:rsid w:val="007D5046"/>
    <w:rsid w:val="007D77AF"/>
    <w:rsid w:val="007D785F"/>
    <w:rsid w:val="007E0B60"/>
    <w:rsid w:val="007E1D8A"/>
    <w:rsid w:val="007E2809"/>
    <w:rsid w:val="007E57CD"/>
    <w:rsid w:val="007E7928"/>
    <w:rsid w:val="007F05C7"/>
    <w:rsid w:val="007F43F7"/>
    <w:rsid w:val="007F4BF1"/>
    <w:rsid w:val="007F59D1"/>
    <w:rsid w:val="007F668E"/>
    <w:rsid w:val="007F7195"/>
    <w:rsid w:val="00805CCA"/>
    <w:rsid w:val="008071F4"/>
    <w:rsid w:val="0081051E"/>
    <w:rsid w:val="0081199A"/>
    <w:rsid w:val="008146B6"/>
    <w:rsid w:val="00816629"/>
    <w:rsid w:val="0081768A"/>
    <w:rsid w:val="0082172C"/>
    <w:rsid w:val="008266A6"/>
    <w:rsid w:val="00826D8B"/>
    <w:rsid w:val="00832C8C"/>
    <w:rsid w:val="00833210"/>
    <w:rsid w:val="0083570A"/>
    <w:rsid w:val="00836572"/>
    <w:rsid w:val="008365AB"/>
    <w:rsid w:val="00841F0D"/>
    <w:rsid w:val="00846955"/>
    <w:rsid w:val="0084724B"/>
    <w:rsid w:val="00847572"/>
    <w:rsid w:val="0084788A"/>
    <w:rsid w:val="00847C38"/>
    <w:rsid w:val="00847D3B"/>
    <w:rsid w:val="00853941"/>
    <w:rsid w:val="00854C85"/>
    <w:rsid w:val="00855586"/>
    <w:rsid w:val="0085768E"/>
    <w:rsid w:val="008608BE"/>
    <w:rsid w:val="0086419A"/>
    <w:rsid w:val="008646CA"/>
    <w:rsid w:val="008647FD"/>
    <w:rsid w:val="00870355"/>
    <w:rsid w:val="008735AB"/>
    <w:rsid w:val="0087370F"/>
    <w:rsid w:val="00873D5A"/>
    <w:rsid w:val="00875865"/>
    <w:rsid w:val="0088116E"/>
    <w:rsid w:val="00883906"/>
    <w:rsid w:val="00884A69"/>
    <w:rsid w:val="00884B8B"/>
    <w:rsid w:val="008857DA"/>
    <w:rsid w:val="00885A3F"/>
    <w:rsid w:val="008860DA"/>
    <w:rsid w:val="00892264"/>
    <w:rsid w:val="0089323D"/>
    <w:rsid w:val="00893BFF"/>
    <w:rsid w:val="00893C2A"/>
    <w:rsid w:val="008A015A"/>
    <w:rsid w:val="008A6272"/>
    <w:rsid w:val="008A6655"/>
    <w:rsid w:val="008A7587"/>
    <w:rsid w:val="008B0D47"/>
    <w:rsid w:val="008B204A"/>
    <w:rsid w:val="008B23A1"/>
    <w:rsid w:val="008C1BAC"/>
    <w:rsid w:val="008C2E9A"/>
    <w:rsid w:val="008C30F8"/>
    <w:rsid w:val="008C68DB"/>
    <w:rsid w:val="008D0FE2"/>
    <w:rsid w:val="008D1DD9"/>
    <w:rsid w:val="008D5B99"/>
    <w:rsid w:val="008E1178"/>
    <w:rsid w:val="008E266C"/>
    <w:rsid w:val="008E2F7A"/>
    <w:rsid w:val="008E3013"/>
    <w:rsid w:val="008E3B5F"/>
    <w:rsid w:val="008E6753"/>
    <w:rsid w:val="008E6BC6"/>
    <w:rsid w:val="008E6BF4"/>
    <w:rsid w:val="008E737D"/>
    <w:rsid w:val="008F07A9"/>
    <w:rsid w:val="008F1FF4"/>
    <w:rsid w:val="008F408F"/>
    <w:rsid w:val="0090364D"/>
    <w:rsid w:val="00904D05"/>
    <w:rsid w:val="00911AD7"/>
    <w:rsid w:val="00912329"/>
    <w:rsid w:val="0091282C"/>
    <w:rsid w:val="009133A3"/>
    <w:rsid w:val="009133EA"/>
    <w:rsid w:val="0091646E"/>
    <w:rsid w:val="00917A24"/>
    <w:rsid w:val="00920697"/>
    <w:rsid w:val="0092412B"/>
    <w:rsid w:val="00925012"/>
    <w:rsid w:val="00926556"/>
    <w:rsid w:val="009343B6"/>
    <w:rsid w:val="00935A90"/>
    <w:rsid w:val="009406F0"/>
    <w:rsid w:val="00941ED3"/>
    <w:rsid w:val="00942F25"/>
    <w:rsid w:val="00943412"/>
    <w:rsid w:val="00945C45"/>
    <w:rsid w:val="00945FA6"/>
    <w:rsid w:val="00947F1C"/>
    <w:rsid w:val="00954B0D"/>
    <w:rsid w:val="00956852"/>
    <w:rsid w:val="009604F9"/>
    <w:rsid w:val="0096711C"/>
    <w:rsid w:val="009679FD"/>
    <w:rsid w:val="00973623"/>
    <w:rsid w:val="00976D50"/>
    <w:rsid w:val="009800DE"/>
    <w:rsid w:val="00981C37"/>
    <w:rsid w:val="00984F5B"/>
    <w:rsid w:val="0098718D"/>
    <w:rsid w:val="009903A3"/>
    <w:rsid w:val="009904F0"/>
    <w:rsid w:val="00994F93"/>
    <w:rsid w:val="0099533A"/>
    <w:rsid w:val="00996F3A"/>
    <w:rsid w:val="009A5562"/>
    <w:rsid w:val="009A5A71"/>
    <w:rsid w:val="009B1030"/>
    <w:rsid w:val="009B3710"/>
    <w:rsid w:val="009B6E3F"/>
    <w:rsid w:val="009B76EB"/>
    <w:rsid w:val="009C064A"/>
    <w:rsid w:val="009C13FE"/>
    <w:rsid w:val="009C4258"/>
    <w:rsid w:val="009D2E87"/>
    <w:rsid w:val="009D3CE4"/>
    <w:rsid w:val="009D4DF3"/>
    <w:rsid w:val="009D4F91"/>
    <w:rsid w:val="009D6BC9"/>
    <w:rsid w:val="009D715A"/>
    <w:rsid w:val="009E10EB"/>
    <w:rsid w:val="009E2A31"/>
    <w:rsid w:val="009E505D"/>
    <w:rsid w:val="009E6BD1"/>
    <w:rsid w:val="009E7D23"/>
    <w:rsid w:val="009E7DAC"/>
    <w:rsid w:val="009F20DE"/>
    <w:rsid w:val="009F4206"/>
    <w:rsid w:val="009F5367"/>
    <w:rsid w:val="009F6780"/>
    <w:rsid w:val="00A0065F"/>
    <w:rsid w:val="00A00786"/>
    <w:rsid w:val="00A020ED"/>
    <w:rsid w:val="00A04B70"/>
    <w:rsid w:val="00A06644"/>
    <w:rsid w:val="00A10731"/>
    <w:rsid w:val="00A13BFD"/>
    <w:rsid w:val="00A14143"/>
    <w:rsid w:val="00A15848"/>
    <w:rsid w:val="00A25518"/>
    <w:rsid w:val="00A26082"/>
    <w:rsid w:val="00A30238"/>
    <w:rsid w:val="00A3252B"/>
    <w:rsid w:val="00A35165"/>
    <w:rsid w:val="00A36843"/>
    <w:rsid w:val="00A36995"/>
    <w:rsid w:val="00A445BF"/>
    <w:rsid w:val="00A44B26"/>
    <w:rsid w:val="00A45716"/>
    <w:rsid w:val="00A63263"/>
    <w:rsid w:val="00A6398E"/>
    <w:rsid w:val="00A6739A"/>
    <w:rsid w:val="00A67EB1"/>
    <w:rsid w:val="00A71E66"/>
    <w:rsid w:val="00A72B42"/>
    <w:rsid w:val="00A8113E"/>
    <w:rsid w:val="00A83DE1"/>
    <w:rsid w:val="00A841CD"/>
    <w:rsid w:val="00A8515B"/>
    <w:rsid w:val="00A85543"/>
    <w:rsid w:val="00A86201"/>
    <w:rsid w:val="00A86A52"/>
    <w:rsid w:val="00A877BB"/>
    <w:rsid w:val="00A90B0C"/>
    <w:rsid w:val="00A92CCC"/>
    <w:rsid w:val="00A93801"/>
    <w:rsid w:val="00A93E8F"/>
    <w:rsid w:val="00A94118"/>
    <w:rsid w:val="00A948E7"/>
    <w:rsid w:val="00A9525C"/>
    <w:rsid w:val="00AA0A26"/>
    <w:rsid w:val="00AA5626"/>
    <w:rsid w:val="00AA6B08"/>
    <w:rsid w:val="00AB03A3"/>
    <w:rsid w:val="00AB3954"/>
    <w:rsid w:val="00AB647E"/>
    <w:rsid w:val="00AC23B0"/>
    <w:rsid w:val="00AC78AE"/>
    <w:rsid w:val="00AD2163"/>
    <w:rsid w:val="00AD2834"/>
    <w:rsid w:val="00AD5263"/>
    <w:rsid w:val="00AE025D"/>
    <w:rsid w:val="00AE234D"/>
    <w:rsid w:val="00AE37EB"/>
    <w:rsid w:val="00AE463E"/>
    <w:rsid w:val="00AE5B3F"/>
    <w:rsid w:val="00AE7AF3"/>
    <w:rsid w:val="00AF5752"/>
    <w:rsid w:val="00AF5ED1"/>
    <w:rsid w:val="00AF68D5"/>
    <w:rsid w:val="00AF7086"/>
    <w:rsid w:val="00B00B38"/>
    <w:rsid w:val="00B06758"/>
    <w:rsid w:val="00B069E8"/>
    <w:rsid w:val="00B119C0"/>
    <w:rsid w:val="00B136A9"/>
    <w:rsid w:val="00B1426E"/>
    <w:rsid w:val="00B147D9"/>
    <w:rsid w:val="00B17E1E"/>
    <w:rsid w:val="00B2144E"/>
    <w:rsid w:val="00B22DC6"/>
    <w:rsid w:val="00B235E4"/>
    <w:rsid w:val="00B305F4"/>
    <w:rsid w:val="00B31DEB"/>
    <w:rsid w:val="00B341DF"/>
    <w:rsid w:val="00B35A09"/>
    <w:rsid w:val="00B36305"/>
    <w:rsid w:val="00B37AF6"/>
    <w:rsid w:val="00B429BB"/>
    <w:rsid w:val="00B44457"/>
    <w:rsid w:val="00B45DD9"/>
    <w:rsid w:val="00B5369D"/>
    <w:rsid w:val="00B53FA4"/>
    <w:rsid w:val="00B6142B"/>
    <w:rsid w:val="00B62EB4"/>
    <w:rsid w:val="00B65EFA"/>
    <w:rsid w:val="00B670CE"/>
    <w:rsid w:val="00B67A29"/>
    <w:rsid w:val="00B716A9"/>
    <w:rsid w:val="00B82A5C"/>
    <w:rsid w:val="00B8303F"/>
    <w:rsid w:val="00B8317B"/>
    <w:rsid w:val="00B853DD"/>
    <w:rsid w:val="00B92123"/>
    <w:rsid w:val="00B94792"/>
    <w:rsid w:val="00B95292"/>
    <w:rsid w:val="00B95E6C"/>
    <w:rsid w:val="00BA2C8D"/>
    <w:rsid w:val="00BA34EE"/>
    <w:rsid w:val="00BA4561"/>
    <w:rsid w:val="00BA4D16"/>
    <w:rsid w:val="00BA514A"/>
    <w:rsid w:val="00BA793F"/>
    <w:rsid w:val="00BB0708"/>
    <w:rsid w:val="00BB185C"/>
    <w:rsid w:val="00BB2092"/>
    <w:rsid w:val="00BB24B8"/>
    <w:rsid w:val="00BB50C0"/>
    <w:rsid w:val="00BB6B34"/>
    <w:rsid w:val="00BC1F3C"/>
    <w:rsid w:val="00BC63FA"/>
    <w:rsid w:val="00BD0B99"/>
    <w:rsid w:val="00BD41EE"/>
    <w:rsid w:val="00BD51D1"/>
    <w:rsid w:val="00BD67A9"/>
    <w:rsid w:val="00BD6B0E"/>
    <w:rsid w:val="00BE06C8"/>
    <w:rsid w:val="00BF15A1"/>
    <w:rsid w:val="00BF348C"/>
    <w:rsid w:val="00BF51DE"/>
    <w:rsid w:val="00BF58F1"/>
    <w:rsid w:val="00C0056B"/>
    <w:rsid w:val="00C0076A"/>
    <w:rsid w:val="00C00823"/>
    <w:rsid w:val="00C014E0"/>
    <w:rsid w:val="00C01C37"/>
    <w:rsid w:val="00C04834"/>
    <w:rsid w:val="00C05978"/>
    <w:rsid w:val="00C05D8A"/>
    <w:rsid w:val="00C06004"/>
    <w:rsid w:val="00C103B4"/>
    <w:rsid w:val="00C13DA0"/>
    <w:rsid w:val="00C221BF"/>
    <w:rsid w:val="00C2285C"/>
    <w:rsid w:val="00C234E3"/>
    <w:rsid w:val="00C25B25"/>
    <w:rsid w:val="00C27555"/>
    <w:rsid w:val="00C275BD"/>
    <w:rsid w:val="00C34750"/>
    <w:rsid w:val="00C4052B"/>
    <w:rsid w:val="00C40FA4"/>
    <w:rsid w:val="00C41674"/>
    <w:rsid w:val="00C434AD"/>
    <w:rsid w:val="00C47912"/>
    <w:rsid w:val="00C506F1"/>
    <w:rsid w:val="00C531F6"/>
    <w:rsid w:val="00C5371A"/>
    <w:rsid w:val="00C62BF4"/>
    <w:rsid w:val="00C64464"/>
    <w:rsid w:val="00C72445"/>
    <w:rsid w:val="00C74255"/>
    <w:rsid w:val="00C75B54"/>
    <w:rsid w:val="00C76C40"/>
    <w:rsid w:val="00C77C46"/>
    <w:rsid w:val="00C81FAE"/>
    <w:rsid w:val="00C820E6"/>
    <w:rsid w:val="00C8286D"/>
    <w:rsid w:val="00C84AB5"/>
    <w:rsid w:val="00C928DA"/>
    <w:rsid w:val="00C92B8B"/>
    <w:rsid w:val="00C943D3"/>
    <w:rsid w:val="00C97DB5"/>
    <w:rsid w:val="00CA1CBE"/>
    <w:rsid w:val="00CA31BF"/>
    <w:rsid w:val="00CA5AD0"/>
    <w:rsid w:val="00CA5E0A"/>
    <w:rsid w:val="00CA5EE5"/>
    <w:rsid w:val="00CA75F7"/>
    <w:rsid w:val="00CB42AD"/>
    <w:rsid w:val="00CB6D6A"/>
    <w:rsid w:val="00CC1B9E"/>
    <w:rsid w:val="00CC42B6"/>
    <w:rsid w:val="00CC4303"/>
    <w:rsid w:val="00CC4A44"/>
    <w:rsid w:val="00CC5C6D"/>
    <w:rsid w:val="00CC71C7"/>
    <w:rsid w:val="00CD6ED4"/>
    <w:rsid w:val="00CE5F2D"/>
    <w:rsid w:val="00CF659D"/>
    <w:rsid w:val="00CF68C7"/>
    <w:rsid w:val="00D021ED"/>
    <w:rsid w:val="00D029A6"/>
    <w:rsid w:val="00D02F29"/>
    <w:rsid w:val="00D03A91"/>
    <w:rsid w:val="00D07A54"/>
    <w:rsid w:val="00D27AEF"/>
    <w:rsid w:val="00D42112"/>
    <w:rsid w:val="00D42F18"/>
    <w:rsid w:val="00D507CE"/>
    <w:rsid w:val="00D52AF6"/>
    <w:rsid w:val="00D54757"/>
    <w:rsid w:val="00D54A35"/>
    <w:rsid w:val="00D55A35"/>
    <w:rsid w:val="00D66094"/>
    <w:rsid w:val="00D7106D"/>
    <w:rsid w:val="00D774E9"/>
    <w:rsid w:val="00D80BCE"/>
    <w:rsid w:val="00D80E24"/>
    <w:rsid w:val="00D82E16"/>
    <w:rsid w:val="00D832E8"/>
    <w:rsid w:val="00D847E7"/>
    <w:rsid w:val="00D87FD6"/>
    <w:rsid w:val="00D93C6E"/>
    <w:rsid w:val="00D94EFE"/>
    <w:rsid w:val="00D977D7"/>
    <w:rsid w:val="00DA258F"/>
    <w:rsid w:val="00DA46E5"/>
    <w:rsid w:val="00DA5416"/>
    <w:rsid w:val="00DA6253"/>
    <w:rsid w:val="00DA78B5"/>
    <w:rsid w:val="00DA7D86"/>
    <w:rsid w:val="00DB0362"/>
    <w:rsid w:val="00DB03B0"/>
    <w:rsid w:val="00DB09E8"/>
    <w:rsid w:val="00DB4FD1"/>
    <w:rsid w:val="00DB77C6"/>
    <w:rsid w:val="00DC4E39"/>
    <w:rsid w:val="00DC5D22"/>
    <w:rsid w:val="00DC60BE"/>
    <w:rsid w:val="00DD0B29"/>
    <w:rsid w:val="00DD2907"/>
    <w:rsid w:val="00DD2F89"/>
    <w:rsid w:val="00DD3019"/>
    <w:rsid w:val="00DD66C4"/>
    <w:rsid w:val="00DD711C"/>
    <w:rsid w:val="00DE275E"/>
    <w:rsid w:val="00DE6298"/>
    <w:rsid w:val="00DE7F3D"/>
    <w:rsid w:val="00DF2403"/>
    <w:rsid w:val="00E06D2B"/>
    <w:rsid w:val="00E1307E"/>
    <w:rsid w:val="00E1450D"/>
    <w:rsid w:val="00E1519D"/>
    <w:rsid w:val="00E17428"/>
    <w:rsid w:val="00E2164B"/>
    <w:rsid w:val="00E30D76"/>
    <w:rsid w:val="00E3446A"/>
    <w:rsid w:val="00E3644C"/>
    <w:rsid w:val="00E366FA"/>
    <w:rsid w:val="00E37AD1"/>
    <w:rsid w:val="00E433DC"/>
    <w:rsid w:val="00E50FDD"/>
    <w:rsid w:val="00E51259"/>
    <w:rsid w:val="00E53041"/>
    <w:rsid w:val="00E54404"/>
    <w:rsid w:val="00E55F87"/>
    <w:rsid w:val="00E5778F"/>
    <w:rsid w:val="00E617A3"/>
    <w:rsid w:val="00E64BB3"/>
    <w:rsid w:val="00E704DD"/>
    <w:rsid w:val="00E708EE"/>
    <w:rsid w:val="00E7095A"/>
    <w:rsid w:val="00E70E64"/>
    <w:rsid w:val="00E75EBB"/>
    <w:rsid w:val="00E76AAC"/>
    <w:rsid w:val="00E812CB"/>
    <w:rsid w:val="00E836AB"/>
    <w:rsid w:val="00E8631A"/>
    <w:rsid w:val="00E9065B"/>
    <w:rsid w:val="00E955E2"/>
    <w:rsid w:val="00E95EE4"/>
    <w:rsid w:val="00EA1386"/>
    <w:rsid w:val="00EA189F"/>
    <w:rsid w:val="00EA3063"/>
    <w:rsid w:val="00EA4448"/>
    <w:rsid w:val="00EA6C86"/>
    <w:rsid w:val="00EB2787"/>
    <w:rsid w:val="00EB3F67"/>
    <w:rsid w:val="00EB6D2E"/>
    <w:rsid w:val="00EB7ACB"/>
    <w:rsid w:val="00EC623F"/>
    <w:rsid w:val="00ED12CC"/>
    <w:rsid w:val="00ED1FB4"/>
    <w:rsid w:val="00ED5B8B"/>
    <w:rsid w:val="00ED7D2D"/>
    <w:rsid w:val="00EE09F8"/>
    <w:rsid w:val="00EE7E4A"/>
    <w:rsid w:val="00EF1F34"/>
    <w:rsid w:val="00EF2A8E"/>
    <w:rsid w:val="00EF514C"/>
    <w:rsid w:val="00EF59AD"/>
    <w:rsid w:val="00EF644F"/>
    <w:rsid w:val="00EF6DA9"/>
    <w:rsid w:val="00F01FF6"/>
    <w:rsid w:val="00F037EA"/>
    <w:rsid w:val="00F04754"/>
    <w:rsid w:val="00F05739"/>
    <w:rsid w:val="00F12176"/>
    <w:rsid w:val="00F12363"/>
    <w:rsid w:val="00F20658"/>
    <w:rsid w:val="00F21BE4"/>
    <w:rsid w:val="00F233CD"/>
    <w:rsid w:val="00F24445"/>
    <w:rsid w:val="00F261F1"/>
    <w:rsid w:val="00F31B0E"/>
    <w:rsid w:val="00F33BC8"/>
    <w:rsid w:val="00F344BF"/>
    <w:rsid w:val="00F36654"/>
    <w:rsid w:val="00F37FF5"/>
    <w:rsid w:val="00F4068F"/>
    <w:rsid w:val="00F507C8"/>
    <w:rsid w:val="00F52D63"/>
    <w:rsid w:val="00F53283"/>
    <w:rsid w:val="00F53A60"/>
    <w:rsid w:val="00F55B56"/>
    <w:rsid w:val="00F56B03"/>
    <w:rsid w:val="00F5756F"/>
    <w:rsid w:val="00F63D0A"/>
    <w:rsid w:val="00F67CC3"/>
    <w:rsid w:val="00F7072C"/>
    <w:rsid w:val="00F7078A"/>
    <w:rsid w:val="00F73E46"/>
    <w:rsid w:val="00F80195"/>
    <w:rsid w:val="00F85D34"/>
    <w:rsid w:val="00F90BC0"/>
    <w:rsid w:val="00F94C9E"/>
    <w:rsid w:val="00F95BB5"/>
    <w:rsid w:val="00F963BA"/>
    <w:rsid w:val="00F96B66"/>
    <w:rsid w:val="00F97E2E"/>
    <w:rsid w:val="00FA0BA8"/>
    <w:rsid w:val="00FA3B1E"/>
    <w:rsid w:val="00FA441B"/>
    <w:rsid w:val="00FA5D06"/>
    <w:rsid w:val="00FB0887"/>
    <w:rsid w:val="00FB2266"/>
    <w:rsid w:val="00FB5589"/>
    <w:rsid w:val="00FB5AA8"/>
    <w:rsid w:val="00FC0118"/>
    <w:rsid w:val="00FC0796"/>
    <w:rsid w:val="00FC1A23"/>
    <w:rsid w:val="00FC1FA3"/>
    <w:rsid w:val="00FC4B37"/>
    <w:rsid w:val="00FC5215"/>
    <w:rsid w:val="00FC5EDA"/>
    <w:rsid w:val="00FD110A"/>
    <w:rsid w:val="00FD2165"/>
    <w:rsid w:val="00FD3DC8"/>
    <w:rsid w:val="00FD6A9D"/>
    <w:rsid w:val="00FD6F4E"/>
    <w:rsid w:val="00FE0578"/>
    <w:rsid w:val="00FE1E06"/>
    <w:rsid w:val="00FE23AF"/>
    <w:rsid w:val="00FE2D8C"/>
    <w:rsid w:val="00FE30C4"/>
    <w:rsid w:val="00FE401C"/>
    <w:rsid w:val="00FE52DB"/>
    <w:rsid w:val="00FE53F5"/>
    <w:rsid w:val="00FE6DFF"/>
    <w:rsid w:val="00FE77F5"/>
    <w:rsid w:val="00FF0D63"/>
    <w:rsid w:val="00FF237D"/>
    <w:rsid w:val="00FF3D40"/>
    <w:rsid w:val="00FF3EEF"/>
    <w:rsid w:val="00FF57E5"/>
    <w:rsid w:val="00FF62BB"/>
    <w:rsid w:val="00FF7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1DF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link w:val="10"/>
    <w:uiPriority w:val="9"/>
    <w:qFormat/>
    <w:rsid w:val="001648C8"/>
    <w:pPr>
      <w:suppressAutoHyphens w:val="0"/>
      <w:spacing w:before="100" w:beforeAutospacing="1" w:after="100" w:afterAutospacing="1"/>
      <w:outlineLvl w:val="0"/>
    </w:pPr>
    <w:rPr>
      <w:b/>
      <w:bCs/>
      <w:kern w:val="36"/>
    </w:rPr>
  </w:style>
  <w:style w:type="paragraph" w:styleId="2">
    <w:name w:val="heading 2"/>
    <w:basedOn w:val="a"/>
    <w:next w:val="a"/>
    <w:link w:val="20"/>
    <w:uiPriority w:val="9"/>
    <w:qFormat/>
    <w:rsid w:val="00B341DF"/>
    <w:pPr>
      <w:keepNext/>
      <w:widowControl w:val="0"/>
      <w:tabs>
        <w:tab w:val="num" w:pos="0"/>
        <w:tab w:val="left" w:pos="2040"/>
      </w:tabs>
      <w:jc w:val="right"/>
      <w:outlineLvl w:val="1"/>
    </w:pPr>
    <w:rPr>
      <w:rFonts w:eastAsia="Arial Unicode MS"/>
      <w:sz w:val="28"/>
      <w:szCs w:val="20"/>
    </w:rPr>
  </w:style>
  <w:style w:type="paragraph" w:styleId="3">
    <w:name w:val="heading 3"/>
    <w:basedOn w:val="a"/>
    <w:next w:val="a"/>
    <w:link w:val="30"/>
    <w:uiPriority w:val="9"/>
    <w:qFormat/>
    <w:rsid w:val="00B341DF"/>
    <w:pPr>
      <w:keepNext/>
      <w:tabs>
        <w:tab w:val="num" w:pos="0"/>
      </w:tabs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link w:val="40"/>
    <w:uiPriority w:val="9"/>
    <w:qFormat/>
    <w:rsid w:val="001648C8"/>
    <w:pPr>
      <w:suppressAutoHyphens w:val="0"/>
      <w:spacing w:before="100" w:beforeAutospacing="1" w:after="100" w:afterAutospacing="1"/>
      <w:outlineLvl w:val="3"/>
    </w:pPr>
    <w:rPr>
      <w:b/>
      <w:bCs/>
    </w:rPr>
  </w:style>
  <w:style w:type="paragraph" w:styleId="5">
    <w:name w:val="heading 5"/>
    <w:basedOn w:val="a"/>
    <w:link w:val="50"/>
    <w:uiPriority w:val="9"/>
    <w:qFormat/>
    <w:rsid w:val="001648C8"/>
    <w:pPr>
      <w:suppressAutoHyphens w:val="0"/>
      <w:spacing w:before="100" w:beforeAutospacing="1" w:after="100" w:afterAutospacing="1"/>
      <w:outlineLvl w:val="4"/>
    </w:pPr>
    <w:rPr>
      <w:b/>
      <w:bCs/>
    </w:rPr>
  </w:style>
  <w:style w:type="paragraph" w:styleId="6">
    <w:name w:val="heading 6"/>
    <w:basedOn w:val="a"/>
    <w:link w:val="60"/>
    <w:uiPriority w:val="9"/>
    <w:qFormat/>
    <w:rsid w:val="001648C8"/>
    <w:pPr>
      <w:suppressAutoHyphens w:val="0"/>
      <w:spacing w:before="100" w:beforeAutospacing="1" w:after="100" w:afterAutospacing="1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rsid w:val="001648C8"/>
    <w:rPr>
      <w:rFonts w:eastAsia="Arial Unicode MS"/>
      <w:sz w:val="28"/>
      <w:lang w:eastAsia="ar-SA"/>
    </w:rPr>
  </w:style>
  <w:style w:type="character" w:customStyle="1" w:styleId="30">
    <w:name w:val="Заголовок 3 Знак"/>
    <w:link w:val="3"/>
    <w:uiPriority w:val="9"/>
    <w:rsid w:val="001648C8"/>
    <w:rPr>
      <w:rFonts w:ascii="Arial" w:hAnsi="Arial" w:cs="Arial"/>
      <w:b/>
      <w:bCs/>
      <w:sz w:val="26"/>
      <w:szCs w:val="26"/>
      <w:lang w:eastAsia="ar-SA"/>
    </w:rPr>
  </w:style>
  <w:style w:type="character" w:customStyle="1" w:styleId="WW8Num7z1">
    <w:name w:val="WW8Num7z1"/>
    <w:rsid w:val="00B341DF"/>
    <w:rPr>
      <w:rFonts w:ascii="Symbol" w:hAnsi="Symbol"/>
    </w:rPr>
  </w:style>
  <w:style w:type="character" w:customStyle="1" w:styleId="11">
    <w:name w:val="Основной шрифт абзаца1"/>
    <w:rsid w:val="00B341DF"/>
  </w:style>
  <w:style w:type="character" w:styleId="a3">
    <w:name w:val="page number"/>
    <w:basedOn w:val="11"/>
    <w:semiHidden/>
    <w:rsid w:val="00B341DF"/>
  </w:style>
  <w:style w:type="paragraph" w:customStyle="1" w:styleId="a4">
    <w:name w:val="Заголовок"/>
    <w:basedOn w:val="a"/>
    <w:next w:val="a5"/>
    <w:rsid w:val="00B341DF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semiHidden/>
    <w:rsid w:val="00B341DF"/>
    <w:pPr>
      <w:spacing w:after="120"/>
    </w:pPr>
  </w:style>
  <w:style w:type="paragraph" w:styleId="a6">
    <w:name w:val="List"/>
    <w:basedOn w:val="a5"/>
    <w:semiHidden/>
    <w:rsid w:val="00B341DF"/>
    <w:rPr>
      <w:rFonts w:cs="Tahoma"/>
    </w:rPr>
  </w:style>
  <w:style w:type="paragraph" w:customStyle="1" w:styleId="12">
    <w:name w:val="Название1"/>
    <w:basedOn w:val="a"/>
    <w:rsid w:val="00B341DF"/>
    <w:pPr>
      <w:suppressLineNumbers/>
      <w:spacing w:before="120" w:after="120"/>
    </w:pPr>
    <w:rPr>
      <w:rFonts w:cs="Tahoma"/>
      <w:i/>
      <w:iCs/>
    </w:rPr>
  </w:style>
  <w:style w:type="paragraph" w:customStyle="1" w:styleId="13">
    <w:name w:val="Указатель1"/>
    <w:basedOn w:val="a"/>
    <w:rsid w:val="00B341DF"/>
    <w:pPr>
      <w:suppressLineNumbers/>
    </w:pPr>
    <w:rPr>
      <w:rFonts w:cs="Tahoma"/>
    </w:rPr>
  </w:style>
  <w:style w:type="paragraph" w:styleId="a7">
    <w:name w:val="Body Text Indent"/>
    <w:basedOn w:val="a"/>
    <w:link w:val="a8"/>
    <w:semiHidden/>
    <w:rsid w:val="00B341DF"/>
    <w:pPr>
      <w:widowControl w:val="0"/>
      <w:tabs>
        <w:tab w:val="left" w:pos="2040"/>
      </w:tabs>
      <w:ind w:firstLine="720"/>
      <w:jc w:val="both"/>
    </w:pPr>
    <w:rPr>
      <w:sz w:val="28"/>
      <w:szCs w:val="20"/>
    </w:rPr>
  </w:style>
  <w:style w:type="character" w:customStyle="1" w:styleId="a8">
    <w:name w:val="Основной текст с отступом Знак"/>
    <w:link w:val="a7"/>
    <w:semiHidden/>
    <w:rsid w:val="00167FFE"/>
    <w:rPr>
      <w:sz w:val="28"/>
      <w:lang w:eastAsia="ar-SA"/>
    </w:rPr>
  </w:style>
  <w:style w:type="paragraph" w:customStyle="1" w:styleId="21">
    <w:name w:val="Основной текст с отступом 21"/>
    <w:basedOn w:val="a"/>
    <w:link w:val="210"/>
    <w:rsid w:val="00B341DF"/>
    <w:pPr>
      <w:widowControl w:val="0"/>
      <w:tabs>
        <w:tab w:val="left" w:pos="2120"/>
        <w:tab w:val="left" w:pos="5387"/>
      </w:tabs>
      <w:ind w:left="720"/>
      <w:jc w:val="both"/>
    </w:pPr>
    <w:rPr>
      <w:b/>
      <w:sz w:val="28"/>
      <w:szCs w:val="20"/>
    </w:rPr>
  </w:style>
  <w:style w:type="character" w:customStyle="1" w:styleId="210">
    <w:name w:val="Основной текст с отступом 21 Знак"/>
    <w:link w:val="21"/>
    <w:rsid w:val="00675797"/>
    <w:rPr>
      <w:b/>
      <w:sz w:val="28"/>
      <w:lang w:eastAsia="ar-SA"/>
    </w:rPr>
  </w:style>
  <w:style w:type="paragraph" w:customStyle="1" w:styleId="ConsPlusNormal">
    <w:name w:val="ConsPlusNormal"/>
    <w:rsid w:val="00B341DF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ConsPlusNonformat">
    <w:name w:val="ConsPlusNonformat"/>
    <w:uiPriority w:val="99"/>
    <w:rsid w:val="00B341DF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14">
    <w:name w:val="Цитата1"/>
    <w:basedOn w:val="a"/>
    <w:link w:val="15"/>
    <w:rsid w:val="00B341DF"/>
    <w:pPr>
      <w:tabs>
        <w:tab w:val="decimal" w:pos="4680"/>
      </w:tabs>
      <w:ind w:left="4140" w:right="-185" w:hanging="4140"/>
    </w:pPr>
    <w:rPr>
      <w:sz w:val="28"/>
    </w:rPr>
  </w:style>
  <w:style w:type="character" w:customStyle="1" w:styleId="15">
    <w:name w:val="Цитата1 Знак"/>
    <w:link w:val="14"/>
    <w:rsid w:val="00675797"/>
    <w:rPr>
      <w:sz w:val="28"/>
      <w:szCs w:val="24"/>
      <w:lang w:eastAsia="ar-SA"/>
    </w:rPr>
  </w:style>
  <w:style w:type="paragraph" w:styleId="a9">
    <w:name w:val="Title"/>
    <w:basedOn w:val="a"/>
    <w:next w:val="aa"/>
    <w:link w:val="ab"/>
    <w:qFormat/>
    <w:rsid w:val="006640C2"/>
    <w:pPr>
      <w:jc w:val="center"/>
    </w:pPr>
    <w:rPr>
      <w:b/>
      <w:sz w:val="28"/>
      <w:szCs w:val="20"/>
    </w:rPr>
  </w:style>
  <w:style w:type="paragraph" w:styleId="aa">
    <w:name w:val="Subtitle"/>
    <w:basedOn w:val="a"/>
    <w:next w:val="a5"/>
    <w:link w:val="ac"/>
    <w:qFormat/>
    <w:rsid w:val="006640C2"/>
    <w:pPr>
      <w:jc w:val="center"/>
    </w:pPr>
    <w:rPr>
      <w:b/>
      <w:sz w:val="36"/>
      <w:szCs w:val="20"/>
    </w:rPr>
  </w:style>
  <w:style w:type="character" w:customStyle="1" w:styleId="ac">
    <w:name w:val="Подзаголовок Знак"/>
    <w:link w:val="aa"/>
    <w:rsid w:val="006640C2"/>
    <w:rPr>
      <w:b/>
      <w:sz w:val="36"/>
      <w:lang w:eastAsia="ar-SA"/>
    </w:rPr>
  </w:style>
  <w:style w:type="character" w:customStyle="1" w:styleId="ab">
    <w:name w:val="Название Знак"/>
    <w:link w:val="a9"/>
    <w:rsid w:val="006640C2"/>
    <w:rPr>
      <w:b/>
      <w:sz w:val="28"/>
      <w:lang w:eastAsia="ar-SA"/>
    </w:rPr>
  </w:style>
  <w:style w:type="paragraph" w:styleId="ad">
    <w:name w:val="Block Text"/>
    <w:basedOn w:val="a"/>
    <w:link w:val="ae"/>
    <w:rsid w:val="00257C8A"/>
    <w:pPr>
      <w:tabs>
        <w:tab w:val="decimal" w:pos="4680"/>
      </w:tabs>
      <w:suppressAutoHyphens w:val="0"/>
      <w:ind w:left="4140" w:right="-185" w:hanging="4140"/>
    </w:pPr>
    <w:rPr>
      <w:sz w:val="28"/>
    </w:rPr>
  </w:style>
  <w:style w:type="character" w:customStyle="1" w:styleId="ae">
    <w:name w:val="Цитата Знак"/>
    <w:link w:val="ad"/>
    <w:rsid w:val="00257C8A"/>
    <w:rPr>
      <w:sz w:val="28"/>
      <w:szCs w:val="24"/>
    </w:rPr>
  </w:style>
  <w:style w:type="paragraph" w:styleId="22">
    <w:name w:val="Body Text Indent 2"/>
    <w:basedOn w:val="a"/>
    <w:link w:val="23"/>
    <w:uiPriority w:val="99"/>
    <w:semiHidden/>
    <w:unhideWhenUsed/>
    <w:rsid w:val="00EB2787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uiPriority w:val="99"/>
    <w:semiHidden/>
    <w:rsid w:val="00EB2787"/>
    <w:rPr>
      <w:sz w:val="24"/>
      <w:szCs w:val="24"/>
      <w:lang w:eastAsia="ar-SA"/>
    </w:rPr>
  </w:style>
  <w:style w:type="character" w:styleId="af">
    <w:name w:val="Hyperlink"/>
    <w:uiPriority w:val="99"/>
    <w:unhideWhenUsed/>
    <w:rsid w:val="00911AD7"/>
    <w:rPr>
      <w:color w:val="0000FF"/>
      <w:u w:val="single"/>
    </w:rPr>
  </w:style>
  <w:style w:type="paragraph" w:styleId="af0">
    <w:name w:val="Balloon Text"/>
    <w:basedOn w:val="a"/>
    <w:link w:val="af1"/>
    <w:uiPriority w:val="99"/>
    <w:semiHidden/>
    <w:unhideWhenUsed/>
    <w:rsid w:val="002A4564"/>
    <w:rPr>
      <w:rFonts w:ascii="Tahoma" w:hAnsi="Tahoma"/>
      <w:sz w:val="16"/>
      <w:szCs w:val="16"/>
    </w:rPr>
  </w:style>
  <w:style w:type="character" w:customStyle="1" w:styleId="af1">
    <w:name w:val="Текст выноски Знак"/>
    <w:link w:val="af0"/>
    <w:uiPriority w:val="99"/>
    <w:semiHidden/>
    <w:rsid w:val="002A4564"/>
    <w:rPr>
      <w:rFonts w:ascii="Tahoma" w:hAnsi="Tahoma" w:cs="Tahoma"/>
      <w:sz w:val="16"/>
      <w:szCs w:val="16"/>
      <w:lang w:eastAsia="ar-SA"/>
    </w:rPr>
  </w:style>
  <w:style w:type="character" w:styleId="af2">
    <w:name w:val="FollowedHyperlink"/>
    <w:uiPriority w:val="99"/>
    <w:semiHidden/>
    <w:unhideWhenUsed/>
    <w:rsid w:val="00F53A60"/>
    <w:rPr>
      <w:color w:val="800080"/>
      <w:u w:val="single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2D4775"/>
    <w:pPr>
      <w:pBdr>
        <w:bottom w:val="single" w:sz="6" w:space="1" w:color="auto"/>
      </w:pBdr>
      <w:suppressAutoHyphens w:val="0"/>
      <w:jc w:val="center"/>
    </w:pPr>
    <w:rPr>
      <w:rFonts w:ascii="Arial" w:hAnsi="Arial"/>
      <w:vanish/>
      <w:sz w:val="16"/>
      <w:szCs w:val="16"/>
    </w:rPr>
  </w:style>
  <w:style w:type="character" w:customStyle="1" w:styleId="z-0">
    <w:name w:val="z-Начало формы Знак"/>
    <w:link w:val="z-"/>
    <w:uiPriority w:val="99"/>
    <w:semiHidden/>
    <w:rsid w:val="002D4775"/>
    <w:rPr>
      <w:rFonts w:ascii="Arial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2D4775"/>
    <w:pPr>
      <w:pBdr>
        <w:top w:val="single" w:sz="6" w:space="1" w:color="auto"/>
      </w:pBdr>
      <w:suppressAutoHyphens w:val="0"/>
      <w:jc w:val="center"/>
    </w:pPr>
    <w:rPr>
      <w:rFonts w:ascii="Arial" w:hAnsi="Arial"/>
      <w:vanish/>
      <w:sz w:val="16"/>
      <w:szCs w:val="16"/>
    </w:rPr>
  </w:style>
  <w:style w:type="character" w:customStyle="1" w:styleId="z-2">
    <w:name w:val="z-Конец формы Знак"/>
    <w:link w:val="z-1"/>
    <w:uiPriority w:val="99"/>
    <w:semiHidden/>
    <w:rsid w:val="002D4775"/>
    <w:rPr>
      <w:rFonts w:ascii="Arial" w:hAnsi="Arial" w:cs="Arial"/>
      <w:vanish/>
      <w:sz w:val="16"/>
      <w:szCs w:val="16"/>
    </w:rPr>
  </w:style>
  <w:style w:type="character" w:customStyle="1" w:styleId="10">
    <w:name w:val="Заголовок 1 Знак"/>
    <w:link w:val="1"/>
    <w:uiPriority w:val="9"/>
    <w:rsid w:val="001648C8"/>
    <w:rPr>
      <w:b/>
      <w:bCs/>
      <w:kern w:val="36"/>
      <w:sz w:val="24"/>
      <w:szCs w:val="24"/>
    </w:rPr>
  </w:style>
  <w:style w:type="character" w:customStyle="1" w:styleId="40">
    <w:name w:val="Заголовок 4 Знак"/>
    <w:link w:val="4"/>
    <w:uiPriority w:val="9"/>
    <w:rsid w:val="001648C8"/>
    <w:rPr>
      <w:b/>
      <w:bCs/>
      <w:sz w:val="24"/>
      <w:szCs w:val="24"/>
    </w:rPr>
  </w:style>
  <w:style w:type="character" w:customStyle="1" w:styleId="50">
    <w:name w:val="Заголовок 5 Знак"/>
    <w:link w:val="5"/>
    <w:uiPriority w:val="9"/>
    <w:rsid w:val="001648C8"/>
    <w:rPr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sid w:val="001648C8"/>
    <w:rPr>
      <w:b/>
      <w:bCs/>
      <w:sz w:val="24"/>
      <w:szCs w:val="24"/>
    </w:rPr>
  </w:style>
  <w:style w:type="character" w:customStyle="1" w:styleId="HTML">
    <w:name w:val="Адрес HTML Знак"/>
    <w:link w:val="HTML0"/>
    <w:uiPriority w:val="99"/>
    <w:semiHidden/>
    <w:rsid w:val="001648C8"/>
    <w:rPr>
      <w:sz w:val="24"/>
      <w:szCs w:val="24"/>
    </w:rPr>
  </w:style>
  <w:style w:type="paragraph" w:styleId="HTML0">
    <w:name w:val="HTML Address"/>
    <w:basedOn w:val="a"/>
    <w:link w:val="HTML"/>
    <w:uiPriority w:val="99"/>
    <w:semiHidden/>
    <w:unhideWhenUsed/>
    <w:rsid w:val="001648C8"/>
    <w:pPr>
      <w:suppressAutoHyphens w:val="0"/>
    </w:pPr>
  </w:style>
  <w:style w:type="paragraph" w:styleId="af3">
    <w:name w:val="List Paragraph"/>
    <w:basedOn w:val="a"/>
    <w:uiPriority w:val="34"/>
    <w:qFormat/>
    <w:rsid w:val="00945FA6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2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608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409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09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08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258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796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92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399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5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1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7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6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90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641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025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03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80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591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2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4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7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34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81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5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4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71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95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01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013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69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CAAFBA-7E8A-42D5-9360-DC75F78BB8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4682</Words>
  <Characters>26691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miac</Company>
  <LinksUpToDate>false</LinksUpToDate>
  <CharactersWithSpaces>31311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licens3</dc:creator>
  <cp:lastModifiedBy>Алена Сергеевна Павлова</cp:lastModifiedBy>
  <cp:revision>3</cp:revision>
  <cp:lastPrinted>2017-09-04T01:34:00Z</cp:lastPrinted>
  <dcterms:created xsi:type="dcterms:W3CDTF">2017-09-04T01:35:00Z</dcterms:created>
  <dcterms:modified xsi:type="dcterms:W3CDTF">2017-09-06T01:41:00Z</dcterms:modified>
</cp:coreProperties>
</file>